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40D37" w:rsidRPr="00DC34AD" w:rsidRDefault="003A7030" w:rsidP="00970370">
      <w:pPr>
        <w:pStyle w:val="EXPOZ-nadpis1"/>
      </w:pPr>
      <w:r w:rsidRPr="00DC34AD">
        <w:drawing>
          <wp:anchor distT="0" distB="0" distL="114300" distR="114300" simplePos="0" relativeHeight="251658240" behindDoc="0" locked="0" layoutInCell="1" allowOverlap="1" wp14:anchorId="374D1AAB" wp14:editId="2404F69A">
            <wp:simplePos x="0" y="0"/>
            <wp:positionH relativeFrom="column">
              <wp:posOffset>5119370</wp:posOffset>
            </wp:positionH>
            <wp:positionV relativeFrom="paragraph">
              <wp:posOffset>-31750</wp:posOffset>
            </wp:positionV>
            <wp:extent cx="1009650" cy="433070"/>
            <wp:effectExtent l="0" t="0" r="0" b="5080"/>
            <wp:wrapNone/>
            <wp:docPr id="3" name="Obrázek 3" descr="D:\DATA\Tom\MyData\TFSoft\projekty-02-rozpracovane\GYM-Policka\009-EXPOZ-sablony-prac_listy_a_navody\logo EXPOZ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ATA\Tom\MyData\TFSoft\projekty-02-rozpracovane\GYM-Policka\009-EXPOZ-sablony-prac_listy_a_navody\logo EXPOZ.em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433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66024" w:rsidRPr="00DC34AD">
        <w:t>Chemie</w:t>
      </w:r>
      <w:r w:rsidR="00FA35FE" w:rsidRPr="00DC34AD">
        <w:t xml:space="preserve"> – úloha č. </w:t>
      </w:r>
      <w:r w:rsidR="00875379" w:rsidRPr="00DC34AD">
        <w:t>11</w:t>
      </w:r>
    </w:p>
    <w:p w:rsidR="00766410" w:rsidRPr="00DC34AD" w:rsidRDefault="00766410" w:rsidP="00766410">
      <w:pPr>
        <w:pStyle w:val="EXPOZ-autor"/>
      </w:pPr>
      <w:r w:rsidRPr="00DC34AD">
        <w:t xml:space="preserve">Autor: </w:t>
      </w:r>
      <w:r w:rsidR="00F66F61" w:rsidRPr="00DC34AD">
        <w:t>Tomáš Feltl</w:t>
      </w:r>
    </w:p>
    <w:p w:rsidR="006D4F53" w:rsidRPr="00DC34AD" w:rsidRDefault="006D4F53" w:rsidP="006D4F53">
      <w:pPr>
        <w:pStyle w:val="EXPOZ-ramecekodpoved"/>
        <w:tabs>
          <w:tab w:val="right" w:leader="dot" w:pos="1418"/>
          <w:tab w:val="left" w:pos="1560"/>
          <w:tab w:val="left" w:leader="dot" w:pos="9498"/>
        </w:tabs>
        <w:rPr>
          <w:sz w:val="18"/>
          <w:szCs w:val="18"/>
        </w:rPr>
      </w:pPr>
    </w:p>
    <w:p w:rsidR="00C768EB" w:rsidRPr="00DC34AD" w:rsidRDefault="00C768EB" w:rsidP="00C768EB">
      <w:pPr>
        <w:pStyle w:val="EXPOZ-ramecekodpoved"/>
        <w:tabs>
          <w:tab w:val="right" w:leader="dot" w:pos="1418"/>
          <w:tab w:val="left" w:pos="1560"/>
          <w:tab w:val="left" w:leader="dot" w:pos="9498"/>
        </w:tabs>
        <w:rPr>
          <w:color w:val="auto"/>
          <w:sz w:val="18"/>
          <w:szCs w:val="18"/>
        </w:rPr>
      </w:pPr>
      <w:r w:rsidRPr="00DC34AD">
        <w:rPr>
          <w:color w:val="auto"/>
          <w:sz w:val="18"/>
          <w:szCs w:val="18"/>
        </w:rPr>
        <w:t>Číslo:</w:t>
      </w:r>
      <w:r w:rsidRPr="00DC34AD">
        <w:rPr>
          <w:color w:val="auto"/>
          <w:sz w:val="18"/>
          <w:szCs w:val="18"/>
        </w:rPr>
        <w:tab/>
      </w:r>
      <w:r w:rsidRPr="00DC34AD">
        <w:rPr>
          <w:color w:val="auto"/>
          <w:sz w:val="18"/>
          <w:szCs w:val="18"/>
        </w:rPr>
        <w:tab/>
        <w:t>Téma:</w:t>
      </w:r>
      <w:r w:rsidRPr="00DC34AD">
        <w:rPr>
          <w:color w:val="auto"/>
          <w:sz w:val="18"/>
          <w:szCs w:val="18"/>
        </w:rPr>
        <w:tab/>
      </w:r>
    </w:p>
    <w:p w:rsidR="00C768EB" w:rsidRPr="00DC34AD" w:rsidRDefault="00C768EB" w:rsidP="00C768EB">
      <w:pPr>
        <w:pStyle w:val="EXPOZ-ramecekodpoved"/>
        <w:tabs>
          <w:tab w:val="left" w:leader="dot" w:pos="4962"/>
          <w:tab w:val="left" w:leader="dot" w:pos="7513"/>
          <w:tab w:val="right" w:leader="dot" w:pos="9498"/>
        </w:tabs>
        <w:rPr>
          <w:color w:val="auto"/>
          <w:sz w:val="18"/>
          <w:szCs w:val="18"/>
        </w:rPr>
      </w:pPr>
    </w:p>
    <w:p w:rsidR="00C768EB" w:rsidRPr="00DC34AD" w:rsidRDefault="00C768EB" w:rsidP="00C768EB">
      <w:pPr>
        <w:pStyle w:val="EXPOZ-ramecekodpoved"/>
        <w:tabs>
          <w:tab w:val="left" w:leader="dot" w:pos="4678"/>
          <w:tab w:val="left" w:pos="4962"/>
          <w:tab w:val="left" w:leader="dot" w:pos="7513"/>
          <w:tab w:val="right" w:leader="dot" w:pos="9498"/>
        </w:tabs>
        <w:rPr>
          <w:color w:val="auto"/>
          <w:sz w:val="18"/>
          <w:szCs w:val="18"/>
        </w:rPr>
      </w:pPr>
      <w:r w:rsidRPr="00DC34AD">
        <w:rPr>
          <w:color w:val="auto"/>
          <w:sz w:val="18"/>
          <w:szCs w:val="18"/>
        </w:rPr>
        <w:t>Jméno a příjmení:</w:t>
      </w:r>
      <w:r w:rsidRPr="00DC34AD">
        <w:rPr>
          <w:color w:val="auto"/>
          <w:sz w:val="18"/>
          <w:szCs w:val="18"/>
        </w:rPr>
        <w:tab/>
      </w:r>
      <w:r w:rsidRPr="00DC34AD">
        <w:rPr>
          <w:color w:val="auto"/>
          <w:sz w:val="18"/>
          <w:szCs w:val="18"/>
        </w:rPr>
        <w:tab/>
        <w:t>Datum:</w:t>
      </w:r>
      <w:r w:rsidRPr="00DC34AD">
        <w:rPr>
          <w:color w:val="auto"/>
          <w:sz w:val="18"/>
          <w:szCs w:val="18"/>
        </w:rPr>
        <w:tab/>
        <w:t>Třída:</w:t>
      </w:r>
      <w:r w:rsidRPr="00DC34AD">
        <w:rPr>
          <w:color w:val="auto"/>
          <w:sz w:val="18"/>
          <w:szCs w:val="18"/>
        </w:rPr>
        <w:tab/>
      </w:r>
    </w:p>
    <w:p w:rsidR="00C768EB" w:rsidRPr="00DC34AD" w:rsidRDefault="00C768EB" w:rsidP="00C768EB">
      <w:pPr>
        <w:pStyle w:val="EXPOZ-ramecekodpoved"/>
        <w:rPr>
          <w:color w:val="auto"/>
          <w:sz w:val="18"/>
          <w:szCs w:val="18"/>
        </w:rPr>
      </w:pPr>
    </w:p>
    <w:p w:rsidR="00C768EB" w:rsidRPr="00DC34AD" w:rsidRDefault="00C768EB" w:rsidP="00C768EB">
      <w:pPr>
        <w:pStyle w:val="EXPOZ-ramecekodpoved"/>
        <w:tabs>
          <w:tab w:val="left" w:leader="dot" w:pos="1418"/>
          <w:tab w:val="left" w:pos="1560"/>
          <w:tab w:val="right" w:leader="dot" w:pos="9498"/>
        </w:tabs>
        <w:rPr>
          <w:color w:val="auto"/>
        </w:rPr>
      </w:pPr>
      <w:r w:rsidRPr="00DC34AD">
        <w:rPr>
          <w:color w:val="auto"/>
          <w:sz w:val="18"/>
          <w:szCs w:val="18"/>
        </w:rPr>
        <w:t>Skupina č. :</w:t>
      </w:r>
      <w:r w:rsidRPr="00DC34AD">
        <w:rPr>
          <w:color w:val="auto"/>
          <w:sz w:val="18"/>
          <w:szCs w:val="18"/>
        </w:rPr>
        <w:tab/>
      </w:r>
      <w:r w:rsidRPr="00DC34AD">
        <w:rPr>
          <w:color w:val="auto"/>
          <w:sz w:val="18"/>
          <w:szCs w:val="18"/>
        </w:rPr>
        <w:tab/>
        <w:t>Spolupracoval:</w:t>
      </w:r>
      <w:r w:rsidRPr="00DC34AD">
        <w:rPr>
          <w:color w:val="auto"/>
          <w:sz w:val="18"/>
          <w:szCs w:val="18"/>
        </w:rPr>
        <w:tab/>
      </w:r>
    </w:p>
    <w:p w:rsidR="006D4F53" w:rsidRPr="00DC34AD" w:rsidRDefault="006D4F53" w:rsidP="006D4F53">
      <w:pPr>
        <w:pStyle w:val="EXPOZ-ramecekodpoved"/>
        <w:rPr>
          <w:sz w:val="16"/>
          <w:szCs w:val="16"/>
        </w:rPr>
      </w:pPr>
    </w:p>
    <w:p w:rsidR="00040D37" w:rsidRPr="00DC34AD" w:rsidRDefault="00875379" w:rsidP="00163916">
      <w:pPr>
        <w:pStyle w:val="EXPOZ-nazevulohy"/>
      </w:pPr>
      <w:r w:rsidRPr="00DC34AD">
        <w:t>Dýchání do vody</w:t>
      </w:r>
    </w:p>
    <w:p w:rsidR="007F4A64" w:rsidRPr="00DC34AD" w:rsidRDefault="007F4A64" w:rsidP="007F4A64">
      <w:pPr>
        <w:pStyle w:val="EXPOZ-nadpis2"/>
      </w:pPr>
      <w:r w:rsidRPr="00DC34AD">
        <w:t>Slovníček pojmů</w:t>
      </w:r>
    </w:p>
    <w:p w:rsidR="007F4A64" w:rsidRPr="00DC34AD" w:rsidRDefault="0005614A" w:rsidP="007F4A64">
      <w:pPr>
        <w:pStyle w:val="EXPOZ-zakladnitext"/>
      </w:pPr>
      <w:r w:rsidRPr="00DC34AD">
        <w:t>S využitím dostupných zdrojů vysvětlete následující pojmy</w:t>
      </w:r>
      <w:r w:rsidR="00893413" w:rsidRPr="00DC34AD">
        <w:t>:</w:t>
      </w:r>
    </w:p>
    <w:p w:rsidR="0005614A" w:rsidRPr="00DC34AD" w:rsidRDefault="00E36EE0" w:rsidP="007F4A64">
      <w:pPr>
        <w:pStyle w:val="EXPOZ-zakladnitext"/>
        <w:rPr>
          <w:rStyle w:val="EXPOZ-bolditalic"/>
        </w:rPr>
      </w:pPr>
      <w:r w:rsidRPr="00DC34AD">
        <w:rPr>
          <w:rStyle w:val="EXPOZ-bolditalic"/>
        </w:rPr>
        <w:t>Acidobazický indikátor</w:t>
      </w:r>
    </w:p>
    <w:p w:rsidR="00F52719" w:rsidRDefault="00F52719" w:rsidP="00B400C7">
      <w:pPr>
        <w:pStyle w:val="EXPOZ-ramecekodpoved"/>
      </w:pPr>
    </w:p>
    <w:p w:rsidR="006C4C9C" w:rsidRDefault="006C4C9C" w:rsidP="00B400C7">
      <w:pPr>
        <w:pStyle w:val="EXPOZ-ramecekodpoved"/>
      </w:pPr>
    </w:p>
    <w:p w:rsidR="006C4C9C" w:rsidRPr="00DC34AD" w:rsidRDefault="006C4C9C" w:rsidP="00B400C7">
      <w:pPr>
        <w:pStyle w:val="EXPOZ-ramecekodpoved"/>
      </w:pPr>
    </w:p>
    <w:p w:rsidR="00507F2E" w:rsidRPr="00DC34AD" w:rsidRDefault="00E36EE0" w:rsidP="00507F2E">
      <w:pPr>
        <w:pStyle w:val="EXPOZ-zakladnitext"/>
        <w:rPr>
          <w:rStyle w:val="EXPOZ-bolditalic"/>
        </w:rPr>
      </w:pPr>
      <w:r w:rsidRPr="00DC34AD">
        <w:rPr>
          <w:rStyle w:val="EXPOZ-bolditalic"/>
        </w:rPr>
        <w:t>Atmosféra</w:t>
      </w:r>
    </w:p>
    <w:p w:rsidR="00F52719" w:rsidRDefault="00F52719" w:rsidP="00507F2E">
      <w:pPr>
        <w:pStyle w:val="EXPOZ-ramecekodpoved"/>
      </w:pPr>
    </w:p>
    <w:p w:rsidR="006C4C9C" w:rsidRDefault="006C4C9C" w:rsidP="00507F2E">
      <w:pPr>
        <w:pStyle w:val="EXPOZ-ramecekodpoved"/>
      </w:pPr>
    </w:p>
    <w:p w:rsidR="00507F2E" w:rsidRPr="00DC34AD" w:rsidRDefault="00E36EE0" w:rsidP="00507F2E">
      <w:pPr>
        <w:pStyle w:val="EXPOZ-zakladnitext"/>
        <w:rPr>
          <w:rStyle w:val="EXPOZ-bolditalic"/>
        </w:rPr>
      </w:pPr>
      <w:r w:rsidRPr="00DC34AD">
        <w:rPr>
          <w:rStyle w:val="EXPOZ-bolditalic"/>
        </w:rPr>
        <w:t>pH</w:t>
      </w:r>
    </w:p>
    <w:p w:rsidR="00F52719" w:rsidRDefault="00F52719" w:rsidP="00F52719">
      <w:pPr>
        <w:pStyle w:val="EXPOZ-ramecekodpoved"/>
      </w:pPr>
    </w:p>
    <w:p w:rsidR="006C4C9C" w:rsidRDefault="006C4C9C" w:rsidP="00F52719">
      <w:pPr>
        <w:pStyle w:val="EXPOZ-ramecekodpoved"/>
      </w:pPr>
    </w:p>
    <w:p w:rsidR="006C4C9C" w:rsidRPr="00DC34AD" w:rsidRDefault="006C4C9C" w:rsidP="00F52719">
      <w:pPr>
        <w:pStyle w:val="EXPOZ-ramecekodpoved"/>
      </w:pPr>
    </w:p>
    <w:p w:rsidR="00507F2E" w:rsidRPr="00DC34AD" w:rsidRDefault="00E36EE0" w:rsidP="00507F2E">
      <w:pPr>
        <w:pStyle w:val="EXPOZ-zakladnitext"/>
        <w:rPr>
          <w:rStyle w:val="EXPOZ-bolditalic"/>
        </w:rPr>
      </w:pPr>
      <w:r w:rsidRPr="00DC34AD">
        <w:rPr>
          <w:rStyle w:val="EXPOZ-bolditalic"/>
        </w:rPr>
        <w:t>Fenolftalein</w:t>
      </w:r>
    </w:p>
    <w:p w:rsidR="00507F2E" w:rsidRDefault="00507F2E" w:rsidP="00507F2E">
      <w:pPr>
        <w:pStyle w:val="EXPOZ-ramecekodpoved"/>
      </w:pPr>
    </w:p>
    <w:p w:rsidR="006C4C9C" w:rsidRDefault="006C4C9C" w:rsidP="00507F2E">
      <w:pPr>
        <w:pStyle w:val="EXPOZ-ramecekodpoved"/>
      </w:pPr>
    </w:p>
    <w:p w:rsidR="006C4C9C" w:rsidRPr="00DC34AD" w:rsidRDefault="006C4C9C" w:rsidP="00507F2E">
      <w:pPr>
        <w:pStyle w:val="EXPOZ-ramecekodpoved"/>
      </w:pPr>
    </w:p>
    <w:p w:rsidR="007F4A64" w:rsidRPr="00DC34AD" w:rsidRDefault="007F4A64" w:rsidP="007F4A64">
      <w:pPr>
        <w:pStyle w:val="EXPOZ-nadpis2"/>
      </w:pPr>
      <w:r w:rsidRPr="00DC34AD">
        <w:t>Teoretická příprava úlohy</w:t>
      </w:r>
    </w:p>
    <w:p w:rsidR="007F4A64" w:rsidRPr="00DC34AD" w:rsidRDefault="00C2067C" w:rsidP="008E3D92">
      <w:pPr>
        <w:pStyle w:val="EXPOZ-cislovanyseznam"/>
      </w:pPr>
      <w:r w:rsidRPr="00DC34AD">
        <w:t xml:space="preserve">Čím je způsobena </w:t>
      </w:r>
      <w:r w:rsidR="001F7AA0" w:rsidRPr="00DC34AD">
        <w:t xml:space="preserve">elektrická </w:t>
      </w:r>
      <w:r w:rsidRPr="00DC34AD">
        <w:t>vodivost roztoků</w:t>
      </w:r>
      <w:r w:rsidR="00F13E8D" w:rsidRPr="00DC34AD">
        <w:t>?</w:t>
      </w:r>
      <w:r w:rsidR="001F7AA0" w:rsidRPr="00DC34AD">
        <w:t xml:space="preserve"> Jak takovému roztoku říkáme?</w:t>
      </w:r>
    </w:p>
    <w:p w:rsidR="00450602" w:rsidRDefault="00450602" w:rsidP="00B400C7">
      <w:pPr>
        <w:pStyle w:val="EXPOZ-ramecekodpoved"/>
        <w:rPr>
          <w:spacing w:val="-4"/>
          <w:kern w:val="21"/>
        </w:rPr>
      </w:pPr>
    </w:p>
    <w:p w:rsidR="006C4C9C" w:rsidRDefault="006C4C9C" w:rsidP="00B400C7">
      <w:pPr>
        <w:pStyle w:val="EXPOZ-ramecekodpoved"/>
        <w:rPr>
          <w:spacing w:val="-4"/>
          <w:kern w:val="21"/>
        </w:rPr>
      </w:pPr>
    </w:p>
    <w:p w:rsidR="006C4C9C" w:rsidRPr="00DC34AD" w:rsidRDefault="006C4C9C" w:rsidP="00B400C7">
      <w:pPr>
        <w:pStyle w:val="EXPOZ-ramecekodpoved"/>
        <w:rPr>
          <w:spacing w:val="-4"/>
          <w:kern w:val="21"/>
        </w:rPr>
      </w:pPr>
    </w:p>
    <w:p w:rsidR="008472C2" w:rsidRPr="00DC34AD" w:rsidRDefault="000B3B22" w:rsidP="008472C2">
      <w:pPr>
        <w:pStyle w:val="EXPOZ-cislovanyseznam"/>
      </w:pPr>
      <w:r w:rsidRPr="00DC34AD">
        <w:t>Vysvětlete pojem „acidobazická reakce“ a uveďte její konkrétní příklad</w:t>
      </w:r>
      <w:r w:rsidR="00CE4CA0" w:rsidRPr="00DC34AD">
        <w:t>.</w:t>
      </w:r>
    </w:p>
    <w:p w:rsidR="00421E81" w:rsidRDefault="00421E81" w:rsidP="008472C2">
      <w:pPr>
        <w:pStyle w:val="EXPOZ-ramecekodpoved"/>
      </w:pPr>
    </w:p>
    <w:p w:rsidR="006C4C9C" w:rsidRPr="00DC34AD" w:rsidRDefault="006C4C9C" w:rsidP="008472C2">
      <w:pPr>
        <w:pStyle w:val="EXPOZ-ramecekodpoved"/>
      </w:pPr>
    </w:p>
    <w:p w:rsidR="008472C2" w:rsidRPr="00DC34AD" w:rsidRDefault="000649C4" w:rsidP="008472C2">
      <w:pPr>
        <w:pStyle w:val="EXPOZ-cislovanyseznam"/>
      </w:pPr>
      <w:r w:rsidRPr="00DC34AD">
        <w:lastRenderedPageBreak/>
        <w:t>Vysvětlete pojem „srážecí reakce“ a uveďte její konkrétní příklad.</w:t>
      </w:r>
    </w:p>
    <w:p w:rsidR="00746CE2" w:rsidRPr="00DC34AD" w:rsidRDefault="00746CE2" w:rsidP="008472C2">
      <w:pPr>
        <w:pStyle w:val="EXPOZ-ramecekodpoved"/>
      </w:pPr>
    </w:p>
    <w:p w:rsidR="00746CE2" w:rsidRPr="00DC34AD" w:rsidRDefault="00746CE2" w:rsidP="00746CE2">
      <w:pPr>
        <w:pStyle w:val="EXPOZ-cislovanyseznam"/>
      </w:pPr>
      <w:r w:rsidRPr="00DC34AD">
        <w:t>Co je to tzv. „bod ekvivalence“? Kde se s ním setkáváme?</w:t>
      </w:r>
    </w:p>
    <w:p w:rsidR="004B0E11" w:rsidRDefault="004B0E11" w:rsidP="008472C2">
      <w:pPr>
        <w:pStyle w:val="EXPOZ-ramecekodpoved"/>
        <w:rPr>
          <w:spacing w:val="-9"/>
          <w:kern w:val="21"/>
        </w:rPr>
      </w:pPr>
    </w:p>
    <w:p w:rsidR="006C4C9C" w:rsidRDefault="006C4C9C" w:rsidP="008472C2">
      <w:pPr>
        <w:pStyle w:val="EXPOZ-ramecekodpoved"/>
        <w:rPr>
          <w:spacing w:val="-9"/>
          <w:kern w:val="21"/>
        </w:rPr>
      </w:pPr>
    </w:p>
    <w:p w:rsidR="006C4C9C" w:rsidRPr="00DC34AD" w:rsidRDefault="006C4C9C" w:rsidP="008472C2">
      <w:pPr>
        <w:pStyle w:val="EXPOZ-ramecekodpoved"/>
        <w:rPr>
          <w:spacing w:val="-9"/>
          <w:kern w:val="21"/>
        </w:rPr>
      </w:pPr>
    </w:p>
    <w:p w:rsidR="007F4A64" w:rsidRPr="00DC34AD" w:rsidRDefault="007F4A64" w:rsidP="007F4A64">
      <w:pPr>
        <w:pStyle w:val="EXPOZ-nadpis2"/>
      </w:pPr>
      <w:r w:rsidRPr="00DC34AD">
        <w:t>Vizualizace naměřených dat</w:t>
      </w:r>
    </w:p>
    <w:p w:rsidR="006F4765" w:rsidRPr="00DC34AD" w:rsidRDefault="00BF109A" w:rsidP="007F4A64">
      <w:pPr>
        <w:pStyle w:val="EXPOZ-zakladnitext"/>
      </w:pPr>
      <w:r w:rsidRPr="00DC34AD">
        <w:t xml:space="preserve">Doplňte </w:t>
      </w:r>
      <w:r w:rsidR="007D3E5E" w:rsidRPr="00DC34AD">
        <w:t>grafický záznam sledovaných veličin</w:t>
      </w:r>
      <w:r w:rsidR="00EC1735" w:rsidRPr="00DC34AD">
        <w:t xml:space="preserve"> (</w:t>
      </w:r>
      <w:r w:rsidR="001A1DFD" w:rsidRPr="00DC34AD">
        <w:t xml:space="preserve">načrtněte, popř. </w:t>
      </w:r>
      <w:r w:rsidR="00EC1735" w:rsidRPr="00DC34AD">
        <w:t>zkopírujte graf z odpovídajícího SW)</w:t>
      </w:r>
      <w:r w:rsidR="00691DEB" w:rsidRPr="00DC34AD">
        <w:t>:</w:t>
      </w:r>
    </w:p>
    <w:p w:rsidR="001077D9" w:rsidRDefault="001077D9" w:rsidP="00EC1735">
      <w:pPr>
        <w:pStyle w:val="EXPOZ-ramecekodpoved"/>
        <w:jc w:val="center"/>
        <w:rPr>
          <w:noProof/>
        </w:rPr>
      </w:pPr>
    </w:p>
    <w:p w:rsidR="00A461CE" w:rsidRDefault="00A461CE" w:rsidP="00EC1735">
      <w:pPr>
        <w:pStyle w:val="EXPOZ-ramecekodpoved"/>
        <w:jc w:val="center"/>
        <w:rPr>
          <w:noProof/>
        </w:rPr>
      </w:pPr>
    </w:p>
    <w:p w:rsidR="00A461CE" w:rsidRDefault="00A461CE" w:rsidP="00EC1735">
      <w:pPr>
        <w:pStyle w:val="EXPOZ-ramecekodpoved"/>
        <w:jc w:val="center"/>
        <w:rPr>
          <w:noProof/>
        </w:rPr>
      </w:pPr>
    </w:p>
    <w:p w:rsidR="00A461CE" w:rsidRDefault="00A461CE" w:rsidP="00EC1735">
      <w:pPr>
        <w:pStyle w:val="EXPOZ-ramecekodpoved"/>
        <w:jc w:val="center"/>
        <w:rPr>
          <w:noProof/>
        </w:rPr>
      </w:pPr>
    </w:p>
    <w:p w:rsidR="00A461CE" w:rsidRDefault="00A461CE" w:rsidP="00EC1735">
      <w:pPr>
        <w:pStyle w:val="EXPOZ-ramecekodpoved"/>
        <w:jc w:val="center"/>
        <w:rPr>
          <w:noProof/>
        </w:rPr>
      </w:pPr>
    </w:p>
    <w:p w:rsidR="00A461CE" w:rsidRDefault="00A461CE" w:rsidP="00EC1735">
      <w:pPr>
        <w:pStyle w:val="EXPOZ-ramecekodpoved"/>
        <w:jc w:val="center"/>
        <w:rPr>
          <w:noProof/>
        </w:rPr>
      </w:pPr>
    </w:p>
    <w:p w:rsidR="00A461CE" w:rsidRDefault="00A461CE" w:rsidP="00EC1735">
      <w:pPr>
        <w:pStyle w:val="EXPOZ-ramecekodpoved"/>
        <w:jc w:val="center"/>
        <w:rPr>
          <w:noProof/>
        </w:rPr>
      </w:pPr>
    </w:p>
    <w:p w:rsidR="00A461CE" w:rsidRDefault="00A461CE" w:rsidP="00EC1735">
      <w:pPr>
        <w:pStyle w:val="EXPOZ-ramecekodpoved"/>
        <w:jc w:val="center"/>
        <w:rPr>
          <w:noProof/>
        </w:rPr>
      </w:pPr>
    </w:p>
    <w:p w:rsidR="00A461CE" w:rsidRDefault="00A461CE" w:rsidP="00EC1735">
      <w:pPr>
        <w:pStyle w:val="EXPOZ-ramecekodpoved"/>
        <w:jc w:val="center"/>
        <w:rPr>
          <w:noProof/>
        </w:rPr>
      </w:pPr>
    </w:p>
    <w:p w:rsidR="007F4A64" w:rsidRPr="00DC34AD" w:rsidRDefault="007F4A64" w:rsidP="007F4A64">
      <w:pPr>
        <w:pStyle w:val="EXPOZ-nadpis2"/>
      </w:pPr>
      <w:bookmarkStart w:id="0" w:name="_GoBack"/>
      <w:bookmarkEnd w:id="0"/>
      <w:r w:rsidRPr="00DC34AD">
        <w:t xml:space="preserve">Vyhodnocení </w:t>
      </w:r>
      <w:r w:rsidR="0023243F" w:rsidRPr="00DC34AD">
        <w:t>experimentu</w:t>
      </w:r>
    </w:p>
    <w:p w:rsidR="00691DEB" w:rsidRPr="00DC34AD" w:rsidRDefault="000C1A96" w:rsidP="00691DEB">
      <w:pPr>
        <w:pStyle w:val="EXPOZ-zakladnitext"/>
      </w:pPr>
      <w:r w:rsidRPr="00DC34AD">
        <w:t>Popište děje probíhající v rámci našeho experimentu v souvislosti s CO</w:t>
      </w:r>
      <w:r w:rsidRPr="00DC34AD">
        <w:rPr>
          <w:vertAlign w:val="subscript"/>
        </w:rPr>
        <w:t>2</w:t>
      </w:r>
      <w:r w:rsidRPr="00DC34AD">
        <w:t xml:space="preserve"> (</w:t>
      </w:r>
      <w:r w:rsidR="009B131E" w:rsidRPr="00DC34AD">
        <w:t>doplňte</w:t>
      </w:r>
      <w:r w:rsidRPr="00DC34AD">
        <w:t xml:space="preserve"> chemickou rovnici).</w:t>
      </w:r>
    </w:p>
    <w:p w:rsidR="009B131E" w:rsidRPr="002A0EF2" w:rsidRDefault="00EA4A9D" w:rsidP="001C7ACD">
      <w:pPr>
        <w:pStyle w:val="EXPOZ-ramecekodpoved"/>
        <w:rPr>
          <w:color w:val="auto"/>
          <w:sz w:val="22"/>
          <w:szCs w:val="22"/>
        </w:rPr>
      </w:pPr>
      <w:r w:rsidRPr="002A0EF2">
        <w:rPr>
          <w:color w:val="auto"/>
          <w:sz w:val="22"/>
          <w:szCs w:val="22"/>
        </w:rPr>
        <w:t>Ca(OH)</w:t>
      </w:r>
      <w:r w:rsidRPr="002A0EF2">
        <w:rPr>
          <w:color w:val="auto"/>
          <w:sz w:val="22"/>
          <w:szCs w:val="22"/>
          <w:vertAlign w:val="subscript"/>
        </w:rPr>
        <w:t>2</w:t>
      </w:r>
      <w:r w:rsidRPr="002A0EF2">
        <w:rPr>
          <w:color w:val="auto"/>
          <w:sz w:val="22"/>
          <w:szCs w:val="22"/>
        </w:rPr>
        <w:t xml:space="preserve"> + </w:t>
      </w:r>
      <w:r w:rsidR="002A0EF2" w:rsidRPr="002A0EF2">
        <w:rPr>
          <w:color w:val="auto"/>
          <w:sz w:val="22"/>
          <w:szCs w:val="22"/>
        </w:rPr>
        <w:t>………</w:t>
      </w:r>
      <w:r w:rsidRPr="002A0EF2">
        <w:rPr>
          <w:color w:val="auto"/>
          <w:sz w:val="22"/>
          <w:szCs w:val="22"/>
        </w:rPr>
        <w:t xml:space="preserve"> </w:t>
      </w:r>
      <w:r w:rsidRPr="002A0EF2">
        <w:rPr>
          <w:color w:val="auto"/>
          <w:sz w:val="22"/>
          <w:szCs w:val="22"/>
        </w:rPr>
        <w:sym w:font="Wingdings" w:char="F0E0"/>
      </w:r>
      <w:r w:rsidRPr="002A0EF2">
        <w:rPr>
          <w:color w:val="auto"/>
          <w:sz w:val="22"/>
          <w:szCs w:val="22"/>
        </w:rPr>
        <w:t xml:space="preserve"> </w:t>
      </w:r>
      <w:r w:rsidR="002A0EF2" w:rsidRPr="002A0EF2">
        <w:rPr>
          <w:color w:val="auto"/>
          <w:sz w:val="22"/>
          <w:szCs w:val="22"/>
        </w:rPr>
        <w:t>………</w:t>
      </w:r>
      <w:r w:rsidRPr="002A0EF2">
        <w:rPr>
          <w:color w:val="auto"/>
          <w:sz w:val="22"/>
          <w:szCs w:val="22"/>
        </w:rPr>
        <w:t xml:space="preserve"> + H</w:t>
      </w:r>
      <w:r w:rsidRPr="002A0EF2">
        <w:rPr>
          <w:color w:val="auto"/>
          <w:sz w:val="22"/>
          <w:szCs w:val="22"/>
          <w:vertAlign w:val="subscript"/>
        </w:rPr>
        <w:t>2</w:t>
      </w:r>
      <w:r w:rsidRPr="002A0EF2">
        <w:rPr>
          <w:color w:val="auto"/>
          <w:sz w:val="22"/>
          <w:szCs w:val="22"/>
        </w:rPr>
        <w:t>O</w:t>
      </w:r>
    </w:p>
    <w:p w:rsidR="00C057A2" w:rsidRPr="00DC34AD" w:rsidRDefault="00207BD5" w:rsidP="00C057A2">
      <w:pPr>
        <w:pStyle w:val="EXPOZ-zakladnitext"/>
      </w:pPr>
      <w:r w:rsidRPr="00DC34AD">
        <w:t xml:space="preserve">Kde se můžete </w:t>
      </w:r>
      <w:r w:rsidR="00280819" w:rsidRPr="00DC34AD">
        <w:t xml:space="preserve">„ve velkém“ </w:t>
      </w:r>
      <w:r w:rsidRPr="00DC34AD">
        <w:t>setkat s látkou, která vzniká ve formě sraženiny?</w:t>
      </w:r>
    </w:p>
    <w:p w:rsidR="009B131E" w:rsidRPr="00DC34AD" w:rsidRDefault="009B131E" w:rsidP="00C057A2">
      <w:pPr>
        <w:pStyle w:val="EXPOZ-ramecekodpoved"/>
      </w:pPr>
    </w:p>
    <w:p w:rsidR="00691DEB" w:rsidRPr="00DC34AD" w:rsidRDefault="009B131E" w:rsidP="00691DEB">
      <w:pPr>
        <w:pStyle w:val="EXPOZ-zakladnitext"/>
      </w:pPr>
      <w:r w:rsidRPr="00DC34AD">
        <w:t xml:space="preserve">V jakém čase došlo k barevné změně? </w:t>
      </w:r>
      <w:r w:rsidR="00DA2589" w:rsidRPr="00DC34AD">
        <w:t>O jakou změnu se jedná a č</w:t>
      </w:r>
      <w:r w:rsidRPr="00DC34AD">
        <w:t>ím je způsobena?</w:t>
      </w:r>
    </w:p>
    <w:p w:rsidR="009B131E" w:rsidRPr="00DC34AD" w:rsidRDefault="009B131E" w:rsidP="00B63C62">
      <w:pPr>
        <w:pStyle w:val="EXPOZ-ramecekodpoved"/>
      </w:pPr>
    </w:p>
    <w:p w:rsidR="00123437" w:rsidRPr="00DC34AD" w:rsidRDefault="00582A46" w:rsidP="00123437">
      <w:pPr>
        <w:pStyle w:val="EXPOZ-zakladnitext"/>
      </w:pPr>
      <w:r w:rsidRPr="00DC34AD">
        <w:t>Z grafu změn</w:t>
      </w:r>
      <w:r w:rsidR="0043085A" w:rsidRPr="00DC34AD">
        <w:t>y</w:t>
      </w:r>
      <w:r w:rsidRPr="00DC34AD">
        <w:t xml:space="preserve"> vodivosti odečtěte čas bodu ekvivalence. Jak jste bod rozpoznali?</w:t>
      </w:r>
    </w:p>
    <w:p w:rsidR="00123437" w:rsidRPr="00DC34AD" w:rsidRDefault="0043085A" w:rsidP="007E7EE3">
      <w:pPr>
        <w:pStyle w:val="EXPOZ-ramecekodpoved"/>
      </w:pPr>
      <w:r w:rsidRPr="00DC34AD">
        <w:t xml:space="preserve"> </w:t>
      </w:r>
    </w:p>
    <w:p w:rsidR="00C32005" w:rsidRPr="00DC34AD" w:rsidRDefault="00C32005" w:rsidP="00C32005">
      <w:pPr>
        <w:pStyle w:val="EXPOZ-zakladnitext"/>
      </w:pPr>
      <w:r w:rsidRPr="00DC34AD">
        <w:t>Jak je možné, že vodivost po dosažení minima opět roste?</w:t>
      </w:r>
    </w:p>
    <w:p w:rsidR="00C32005" w:rsidRDefault="00C32005" w:rsidP="007E7EE3">
      <w:pPr>
        <w:pStyle w:val="EXPOZ-ramecekodpoved"/>
      </w:pPr>
    </w:p>
    <w:p w:rsidR="001218F4" w:rsidRPr="00DC34AD" w:rsidRDefault="001218F4" w:rsidP="007E7EE3">
      <w:pPr>
        <w:pStyle w:val="EXPOZ-ramecekodpoved"/>
      </w:pPr>
    </w:p>
    <w:p w:rsidR="007F4A64" w:rsidRPr="00DC34AD" w:rsidRDefault="007F4A64" w:rsidP="007F4A64">
      <w:pPr>
        <w:pStyle w:val="EXPOZ-nadpis2"/>
      </w:pPr>
      <w:r w:rsidRPr="00DC34AD">
        <w:t>Závěr</w:t>
      </w:r>
    </w:p>
    <w:p w:rsidR="003A08A0" w:rsidRDefault="003A08A0" w:rsidP="00A43336">
      <w:pPr>
        <w:pStyle w:val="EXPOZ-ramecekodpoved"/>
        <w:rPr>
          <w:spacing w:val="-4"/>
          <w:kern w:val="21"/>
        </w:rPr>
      </w:pPr>
    </w:p>
    <w:p w:rsidR="001218F4" w:rsidRDefault="001218F4" w:rsidP="00A43336">
      <w:pPr>
        <w:pStyle w:val="EXPOZ-ramecekodpoved"/>
        <w:rPr>
          <w:spacing w:val="-4"/>
          <w:kern w:val="21"/>
        </w:rPr>
      </w:pPr>
    </w:p>
    <w:p w:rsidR="001218F4" w:rsidRDefault="001218F4" w:rsidP="00A43336">
      <w:pPr>
        <w:pStyle w:val="EXPOZ-ramecekodpoved"/>
        <w:rPr>
          <w:spacing w:val="-4"/>
          <w:kern w:val="21"/>
        </w:rPr>
      </w:pPr>
    </w:p>
    <w:p w:rsidR="001218F4" w:rsidRDefault="001218F4" w:rsidP="00A43336">
      <w:pPr>
        <w:pStyle w:val="EXPOZ-ramecekodpoved"/>
        <w:rPr>
          <w:spacing w:val="-4"/>
          <w:kern w:val="21"/>
        </w:rPr>
      </w:pPr>
    </w:p>
    <w:p w:rsidR="001218F4" w:rsidRPr="00DC34AD" w:rsidRDefault="001218F4" w:rsidP="00A43336">
      <w:pPr>
        <w:pStyle w:val="EXPOZ-ramecekodpoved"/>
        <w:rPr>
          <w:spacing w:val="-4"/>
          <w:kern w:val="21"/>
        </w:rPr>
      </w:pPr>
    </w:p>
    <w:sectPr w:rsidR="001218F4" w:rsidRPr="00DC34AD" w:rsidSect="00C9043E">
      <w:headerReference w:type="default" r:id="rId10"/>
      <w:footerReference w:type="default" r:id="rId11"/>
      <w:pgSz w:w="11906" w:h="16838"/>
      <w:pgMar w:top="965" w:right="1134" w:bottom="1654" w:left="1134" w:header="568" w:footer="3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16F6" w:rsidRDefault="008816F6">
      <w:r>
        <w:separator/>
      </w:r>
    </w:p>
  </w:endnote>
  <w:endnote w:type="continuationSeparator" w:id="0">
    <w:p w:rsidR="008816F6" w:rsidRDefault="008816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Palatino Linotype">
    <w:panose1 w:val="02040502050505030304"/>
    <w:charset w:val="EE"/>
    <w:family w:val="roman"/>
    <w:pitch w:val="variable"/>
    <w:sig w:usb0="E0000387" w:usb1="40000013" w:usb2="00000000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043E" w:rsidRDefault="00C9043E" w:rsidP="007F2A6B">
    <w:pPr>
      <w:pBdr>
        <w:top w:val="single" w:sz="1" w:space="1" w:color="000000"/>
      </w:pBdr>
      <w:tabs>
        <w:tab w:val="left" w:pos="8222"/>
      </w:tabs>
      <w:spacing w:after="120"/>
      <w:jc w:val="center"/>
      <w:rPr>
        <w:rFonts w:ascii="Palatino Linotype" w:hAnsi="Palatino Linotype"/>
        <w:b/>
        <w:bCs/>
        <w:i/>
        <w:iCs/>
        <w:sz w:val="16"/>
        <w:szCs w:val="16"/>
      </w:rPr>
    </w:pPr>
    <w:r>
      <w:rPr>
        <w:rFonts w:ascii="Palatino Linotype" w:hAnsi="Palatino Linotype"/>
        <w:b/>
        <w:bCs/>
        <w:i/>
        <w:iCs/>
        <w:noProof/>
        <w:sz w:val="16"/>
        <w:szCs w:val="16"/>
      </w:rPr>
      <w:drawing>
        <wp:inline distT="0" distB="0" distL="0" distR="0" wp14:anchorId="5A8BD286" wp14:editId="41184FBF">
          <wp:extent cx="2971800" cy="648335"/>
          <wp:effectExtent l="0" t="0" r="0" b="0"/>
          <wp:docPr id="5" name="Obrázek 5" descr="file:///D:/DATA/Tom/MyData/TFSoft/projekty-02-rozpracovane/GYM-Policka/003-Expoz/vizual/povinne%20ESF/OPVK_hor_zakladni_logolink_CB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ile:///D:/DATA/Tom/MyData/TFSoft/projekty-02-rozpracovane/GYM-Policka/003-Expoz/vizual/povinne%20ESF/OPVK_hor_zakladni_logolink_CB_c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71800" cy="64833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040D37" w:rsidRDefault="007F2A6B" w:rsidP="007F2A6B">
    <w:pPr>
      <w:pBdr>
        <w:top w:val="single" w:sz="1" w:space="1" w:color="000000"/>
      </w:pBdr>
      <w:tabs>
        <w:tab w:val="left" w:pos="8222"/>
      </w:tabs>
      <w:spacing w:after="120"/>
      <w:jc w:val="center"/>
      <w:rPr>
        <w:rFonts w:ascii="Palatino Linotype" w:hAnsi="Palatino Linotype"/>
        <w:i/>
        <w:iCs/>
        <w:sz w:val="16"/>
        <w:szCs w:val="16"/>
      </w:rPr>
    </w:pPr>
    <w:r>
      <w:rPr>
        <w:rFonts w:ascii="Palatino Linotype" w:hAnsi="Palatino Linotype"/>
        <w:b/>
        <w:bCs/>
        <w:i/>
        <w:iCs/>
        <w:sz w:val="16"/>
        <w:szCs w:val="16"/>
      </w:rPr>
      <w:t xml:space="preserve">Tyto materiály </w:t>
    </w:r>
    <w:r w:rsidRPr="007F2A6B">
      <w:rPr>
        <w:rFonts w:ascii="Palatino Linotype" w:hAnsi="Palatino Linotype"/>
        <w:b/>
        <w:bCs/>
        <w:i/>
        <w:iCs/>
        <w:sz w:val="16"/>
        <w:szCs w:val="16"/>
      </w:rPr>
      <w:t>vznikl</w:t>
    </w:r>
    <w:r>
      <w:rPr>
        <w:rFonts w:ascii="Palatino Linotype" w:hAnsi="Palatino Linotype"/>
        <w:b/>
        <w:bCs/>
        <w:i/>
        <w:iCs/>
        <w:sz w:val="16"/>
        <w:szCs w:val="16"/>
      </w:rPr>
      <w:t>y</w:t>
    </w:r>
    <w:r w:rsidRPr="007F2A6B">
      <w:rPr>
        <w:rFonts w:ascii="Palatino Linotype" w:hAnsi="Palatino Linotype"/>
        <w:b/>
        <w:bCs/>
        <w:i/>
        <w:iCs/>
        <w:sz w:val="16"/>
        <w:szCs w:val="16"/>
      </w:rPr>
      <w:t xml:space="preserve"> v rámci OP </w:t>
    </w:r>
    <w:r>
      <w:rPr>
        <w:rFonts w:ascii="Palatino Linotype" w:hAnsi="Palatino Linotype"/>
        <w:b/>
        <w:bCs/>
        <w:i/>
        <w:iCs/>
        <w:sz w:val="16"/>
        <w:szCs w:val="16"/>
      </w:rPr>
      <w:t>V</w:t>
    </w:r>
    <w:r w:rsidRPr="007F2A6B">
      <w:rPr>
        <w:rFonts w:ascii="Palatino Linotype" w:hAnsi="Palatino Linotype"/>
        <w:b/>
        <w:bCs/>
        <w:i/>
        <w:iCs/>
        <w:sz w:val="16"/>
        <w:szCs w:val="16"/>
      </w:rPr>
      <w:t>zdělávání pro konkurenceschopnost č. CZ.1.07/1.3.12/04.0020.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16F6" w:rsidRDefault="008816F6">
      <w:r>
        <w:separator/>
      </w:r>
    </w:p>
  </w:footnote>
  <w:footnote w:type="continuationSeparator" w:id="0">
    <w:p w:rsidR="008816F6" w:rsidRDefault="008816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D37" w:rsidRPr="00A301ED" w:rsidRDefault="009B06AE" w:rsidP="00DD48C6">
    <w:pPr>
      <w:pStyle w:val="EXPOZ-zakladnitext"/>
      <w:pBdr>
        <w:bottom w:val="single" w:sz="4" w:space="1" w:color="auto"/>
      </w:pBdr>
      <w:tabs>
        <w:tab w:val="center" w:pos="4820"/>
        <w:tab w:val="left" w:pos="8222"/>
      </w:tabs>
      <w:rPr>
        <w:sz w:val="20"/>
      </w:rPr>
    </w:pPr>
    <w:r>
      <w:rPr>
        <w:sz w:val="20"/>
      </w:rPr>
      <w:t>Pracovní list žáka</w:t>
    </w:r>
    <w:r w:rsidR="007F2A6B" w:rsidRPr="00A301ED">
      <w:rPr>
        <w:sz w:val="20"/>
      </w:rPr>
      <w:tab/>
    </w:r>
    <w:r w:rsidR="00DD48C6" w:rsidRPr="00DD48C6">
      <w:rPr>
        <w:sz w:val="20"/>
        <w:szCs w:val="20"/>
      </w:rPr>
      <w:fldChar w:fldCharType="begin"/>
    </w:r>
    <w:r w:rsidR="00DD48C6" w:rsidRPr="00DD48C6">
      <w:rPr>
        <w:sz w:val="20"/>
        <w:szCs w:val="20"/>
      </w:rPr>
      <w:instrText>PAGE   \* MERGEFORMAT</w:instrText>
    </w:r>
    <w:r w:rsidR="00DD48C6" w:rsidRPr="00DD48C6">
      <w:rPr>
        <w:sz w:val="20"/>
        <w:szCs w:val="20"/>
      </w:rPr>
      <w:fldChar w:fldCharType="separate"/>
    </w:r>
    <w:r w:rsidR="00A461CE">
      <w:rPr>
        <w:noProof/>
        <w:sz w:val="20"/>
        <w:szCs w:val="20"/>
      </w:rPr>
      <w:t>1</w:t>
    </w:r>
    <w:r w:rsidR="00DD48C6" w:rsidRPr="00DD48C6">
      <w:rPr>
        <w:sz w:val="20"/>
        <w:szCs w:val="20"/>
      </w:rPr>
      <w:fldChar w:fldCharType="end"/>
    </w:r>
    <w:r w:rsidR="00DD48C6">
      <w:rPr>
        <w:sz w:val="20"/>
        <w:szCs w:val="20"/>
      </w:rPr>
      <w:t>/</w:t>
    </w:r>
    <w:r w:rsidR="00DD48C6">
      <w:rPr>
        <w:sz w:val="20"/>
        <w:szCs w:val="20"/>
      </w:rPr>
      <w:fldChar w:fldCharType="begin"/>
    </w:r>
    <w:r w:rsidR="00DD48C6">
      <w:rPr>
        <w:sz w:val="20"/>
        <w:szCs w:val="20"/>
      </w:rPr>
      <w:instrText xml:space="preserve"> SECTIONPAGES  \* Arabic  \* MERGEFORMAT </w:instrText>
    </w:r>
    <w:r w:rsidR="00DD48C6">
      <w:rPr>
        <w:sz w:val="20"/>
        <w:szCs w:val="20"/>
      </w:rPr>
      <w:fldChar w:fldCharType="separate"/>
    </w:r>
    <w:r w:rsidR="00A461CE">
      <w:rPr>
        <w:noProof/>
        <w:sz w:val="20"/>
        <w:szCs w:val="20"/>
      </w:rPr>
      <w:t>2</w:t>
    </w:r>
    <w:r w:rsidR="00DD48C6">
      <w:rPr>
        <w:sz w:val="20"/>
        <w:szCs w:val="20"/>
      </w:rPr>
      <w:fldChar w:fldCharType="end"/>
    </w:r>
    <w:r w:rsidR="00DD48C6">
      <w:rPr>
        <w:sz w:val="20"/>
      </w:rPr>
      <w:tab/>
    </w:r>
    <w:r w:rsidR="007F2A6B" w:rsidRPr="00A301ED">
      <w:rPr>
        <w:sz w:val="20"/>
      </w:rPr>
      <w:t>www.expoz.cz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pStyle w:val="EXPOZ-cislovanyseznam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pStyle w:val="EXPOZ-odrazkovyseznam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680"/>
        </w:tabs>
        <w:ind w:left="680" w:hanging="227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907"/>
        </w:tabs>
        <w:ind w:left="907" w:hanging="22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1361"/>
        </w:tabs>
        <w:ind w:left="1361" w:hanging="227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/>
      </w:rPr>
    </w:lvl>
  </w:abstractNum>
  <w:abstractNum w:abstractNumId="3">
    <w:nsid w:val="024D6178"/>
    <w:multiLevelType w:val="multilevel"/>
    <w:tmpl w:val="19623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6825E77"/>
    <w:multiLevelType w:val="multilevel"/>
    <w:tmpl w:val="9DEAA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09A1989"/>
    <w:multiLevelType w:val="hybridMultilevel"/>
    <w:tmpl w:val="B2C01DF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8A7790"/>
    <w:multiLevelType w:val="multilevel"/>
    <w:tmpl w:val="2C96C7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88A2CFF"/>
    <w:multiLevelType w:val="multilevel"/>
    <w:tmpl w:val="C75CC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DBE461F"/>
    <w:multiLevelType w:val="hybridMultilevel"/>
    <w:tmpl w:val="9B3CB84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F906C4"/>
    <w:multiLevelType w:val="multilevel"/>
    <w:tmpl w:val="9168A5C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B5A47A0"/>
    <w:multiLevelType w:val="multilevel"/>
    <w:tmpl w:val="2DD6D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BD3088C"/>
    <w:multiLevelType w:val="hybridMultilevel"/>
    <w:tmpl w:val="1F3826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965FBB"/>
    <w:multiLevelType w:val="multilevel"/>
    <w:tmpl w:val="B090F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5674633"/>
    <w:multiLevelType w:val="multilevel"/>
    <w:tmpl w:val="B0C4C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5BD26FE"/>
    <w:multiLevelType w:val="multilevel"/>
    <w:tmpl w:val="147659F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2FE29BF"/>
    <w:multiLevelType w:val="multilevel"/>
    <w:tmpl w:val="9C668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7DA035D"/>
    <w:multiLevelType w:val="multilevel"/>
    <w:tmpl w:val="8566333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AF81D42"/>
    <w:multiLevelType w:val="multilevel"/>
    <w:tmpl w:val="678AADD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0C66212"/>
    <w:multiLevelType w:val="multilevel"/>
    <w:tmpl w:val="17384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EAB70B5"/>
    <w:multiLevelType w:val="multilevel"/>
    <w:tmpl w:val="2FAE8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0DF6A56"/>
    <w:multiLevelType w:val="multilevel"/>
    <w:tmpl w:val="6A1AD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2736B2E"/>
    <w:multiLevelType w:val="multilevel"/>
    <w:tmpl w:val="34224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2A74C54"/>
    <w:multiLevelType w:val="multilevel"/>
    <w:tmpl w:val="D932CCB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4426A9F"/>
    <w:multiLevelType w:val="hybridMultilevel"/>
    <w:tmpl w:val="2864058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85810DB"/>
    <w:multiLevelType w:val="multilevel"/>
    <w:tmpl w:val="98D6B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20"/>
  </w:num>
  <w:num w:numId="6">
    <w:abstractNumId w:val="22"/>
  </w:num>
  <w:num w:numId="7">
    <w:abstractNumId w:val="18"/>
  </w:num>
  <w:num w:numId="8">
    <w:abstractNumId w:val="15"/>
  </w:num>
  <w:num w:numId="9">
    <w:abstractNumId w:val="17"/>
  </w:num>
  <w:num w:numId="10">
    <w:abstractNumId w:val="10"/>
  </w:num>
  <w:num w:numId="11">
    <w:abstractNumId w:val="16"/>
  </w:num>
  <w:num w:numId="12">
    <w:abstractNumId w:val="21"/>
  </w:num>
  <w:num w:numId="13">
    <w:abstractNumId w:val="14"/>
  </w:num>
  <w:num w:numId="14">
    <w:abstractNumId w:val="7"/>
  </w:num>
  <w:num w:numId="15">
    <w:abstractNumId w:val="9"/>
  </w:num>
  <w:num w:numId="16">
    <w:abstractNumId w:val="23"/>
  </w:num>
  <w:num w:numId="17">
    <w:abstractNumId w:val="3"/>
  </w:num>
  <w:num w:numId="18">
    <w:abstractNumId w:val="5"/>
  </w:num>
  <w:num w:numId="19">
    <w:abstractNumId w:val="13"/>
  </w:num>
  <w:num w:numId="20">
    <w:abstractNumId w:val="19"/>
  </w:num>
  <w:num w:numId="21">
    <w:abstractNumId w:val="12"/>
  </w:num>
  <w:num w:numId="22">
    <w:abstractNumId w:val="8"/>
  </w:num>
  <w:num w:numId="23">
    <w:abstractNumId w:val="4"/>
  </w:num>
  <w:num w:numId="24">
    <w:abstractNumId w:val="24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992"/>
    <w:rsid w:val="00010249"/>
    <w:rsid w:val="00011CA3"/>
    <w:rsid w:val="00013AAC"/>
    <w:rsid w:val="000249A5"/>
    <w:rsid w:val="00025354"/>
    <w:rsid w:val="00026C87"/>
    <w:rsid w:val="0003316B"/>
    <w:rsid w:val="00040D37"/>
    <w:rsid w:val="0004343E"/>
    <w:rsid w:val="0005614A"/>
    <w:rsid w:val="00061666"/>
    <w:rsid w:val="000649C4"/>
    <w:rsid w:val="00084FE5"/>
    <w:rsid w:val="000909AF"/>
    <w:rsid w:val="000A18F0"/>
    <w:rsid w:val="000A7E5F"/>
    <w:rsid w:val="000B212C"/>
    <w:rsid w:val="000B3B22"/>
    <w:rsid w:val="000B54CB"/>
    <w:rsid w:val="000C1A96"/>
    <w:rsid w:val="000C2C08"/>
    <w:rsid w:val="000C5A88"/>
    <w:rsid w:val="000E3F66"/>
    <w:rsid w:val="001017C9"/>
    <w:rsid w:val="001077D9"/>
    <w:rsid w:val="00111141"/>
    <w:rsid w:val="001160AB"/>
    <w:rsid w:val="00116275"/>
    <w:rsid w:val="001218F4"/>
    <w:rsid w:val="0012288A"/>
    <w:rsid w:val="00123437"/>
    <w:rsid w:val="00123EA6"/>
    <w:rsid w:val="00134B0D"/>
    <w:rsid w:val="00161C63"/>
    <w:rsid w:val="00162706"/>
    <w:rsid w:val="00163916"/>
    <w:rsid w:val="00170992"/>
    <w:rsid w:val="00177E5D"/>
    <w:rsid w:val="00185E16"/>
    <w:rsid w:val="00186E7A"/>
    <w:rsid w:val="00190BD2"/>
    <w:rsid w:val="001A1DFD"/>
    <w:rsid w:val="001B53DD"/>
    <w:rsid w:val="001C7ACD"/>
    <w:rsid w:val="001C7B90"/>
    <w:rsid w:val="001D5D21"/>
    <w:rsid w:val="001F18A3"/>
    <w:rsid w:val="001F7AA0"/>
    <w:rsid w:val="002034CE"/>
    <w:rsid w:val="00207BD5"/>
    <w:rsid w:val="00212E32"/>
    <w:rsid w:val="0023055E"/>
    <w:rsid w:val="002323AB"/>
    <w:rsid w:val="0023243F"/>
    <w:rsid w:val="00242886"/>
    <w:rsid w:val="002617E9"/>
    <w:rsid w:val="0026470D"/>
    <w:rsid w:val="002777DA"/>
    <w:rsid w:val="00277B29"/>
    <w:rsid w:val="00280819"/>
    <w:rsid w:val="002A0EF2"/>
    <w:rsid w:val="002A3332"/>
    <w:rsid w:val="002A5743"/>
    <w:rsid w:val="002B1210"/>
    <w:rsid w:val="002C2479"/>
    <w:rsid w:val="002D22B0"/>
    <w:rsid w:val="002D763E"/>
    <w:rsid w:val="002E259F"/>
    <w:rsid w:val="002F1220"/>
    <w:rsid w:val="002F7FB1"/>
    <w:rsid w:val="00300FAF"/>
    <w:rsid w:val="00301E04"/>
    <w:rsid w:val="00312855"/>
    <w:rsid w:val="00320A93"/>
    <w:rsid w:val="0032340D"/>
    <w:rsid w:val="00323C92"/>
    <w:rsid w:val="00327F3B"/>
    <w:rsid w:val="00335521"/>
    <w:rsid w:val="00345A1C"/>
    <w:rsid w:val="0037715F"/>
    <w:rsid w:val="00392F5A"/>
    <w:rsid w:val="003A08A0"/>
    <w:rsid w:val="003A3346"/>
    <w:rsid w:val="003A50F1"/>
    <w:rsid w:val="003A7030"/>
    <w:rsid w:val="003A7992"/>
    <w:rsid w:val="003B5CCA"/>
    <w:rsid w:val="003B6340"/>
    <w:rsid w:val="003C4306"/>
    <w:rsid w:val="003D3F0D"/>
    <w:rsid w:val="003D6E59"/>
    <w:rsid w:val="0040352D"/>
    <w:rsid w:val="00421914"/>
    <w:rsid w:val="00421E81"/>
    <w:rsid w:val="004233EE"/>
    <w:rsid w:val="0043065C"/>
    <w:rsid w:val="0043085A"/>
    <w:rsid w:val="00433AD7"/>
    <w:rsid w:val="0044252D"/>
    <w:rsid w:val="00450602"/>
    <w:rsid w:val="00474032"/>
    <w:rsid w:val="004B0E11"/>
    <w:rsid w:val="004B2D4B"/>
    <w:rsid w:val="004B45B0"/>
    <w:rsid w:val="004C22BC"/>
    <w:rsid w:val="004D5929"/>
    <w:rsid w:val="004E1595"/>
    <w:rsid w:val="004E2828"/>
    <w:rsid w:val="00502404"/>
    <w:rsid w:val="00507F2E"/>
    <w:rsid w:val="005143A3"/>
    <w:rsid w:val="005166DE"/>
    <w:rsid w:val="00521496"/>
    <w:rsid w:val="00524AD8"/>
    <w:rsid w:val="00524D0C"/>
    <w:rsid w:val="00526B68"/>
    <w:rsid w:val="00527BFA"/>
    <w:rsid w:val="00537580"/>
    <w:rsid w:val="00566024"/>
    <w:rsid w:val="005700EF"/>
    <w:rsid w:val="00573B77"/>
    <w:rsid w:val="00582A46"/>
    <w:rsid w:val="005933AB"/>
    <w:rsid w:val="005A043F"/>
    <w:rsid w:val="005A1555"/>
    <w:rsid w:val="005A26F0"/>
    <w:rsid w:val="005A6EEB"/>
    <w:rsid w:val="005B21EB"/>
    <w:rsid w:val="005B2A24"/>
    <w:rsid w:val="005C6D56"/>
    <w:rsid w:val="005D114F"/>
    <w:rsid w:val="005E5624"/>
    <w:rsid w:val="005F28E1"/>
    <w:rsid w:val="00617C71"/>
    <w:rsid w:val="00630DDD"/>
    <w:rsid w:val="00632AE2"/>
    <w:rsid w:val="00632E7A"/>
    <w:rsid w:val="006400F8"/>
    <w:rsid w:val="00640898"/>
    <w:rsid w:val="00644446"/>
    <w:rsid w:val="0065174D"/>
    <w:rsid w:val="00655435"/>
    <w:rsid w:val="00656DE6"/>
    <w:rsid w:val="00664A56"/>
    <w:rsid w:val="00687EE1"/>
    <w:rsid w:val="006906D5"/>
    <w:rsid w:val="00691DEB"/>
    <w:rsid w:val="006963A7"/>
    <w:rsid w:val="006C4C9C"/>
    <w:rsid w:val="006D4F53"/>
    <w:rsid w:val="006D5064"/>
    <w:rsid w:val="006D5B4D"/>
    <w:rsid w:val="006E088C"/>
    <w:rsid w:val="006E37E4"/>
    <w:rsid w:val="006E6F19"/>
    <w:rsid w:val="006F4765"/>
    <w:rsid w:val="00703FD1"/>
    <w:rsid w:val="007073AD"/>
    <w:rsid w:val="0072733C"/>
    <w:rsid w:val="00732621"/>
    <w:rsid w:val="00734BC8"/>
    <w:rsid w:val="00746CE2"/>
    <w:rsid w:val="00747C61"/>
    <w:rsid w:val="00766410"/>
    <w:rsid w:val="00766886"/>
    <w:rsid w:val="007731D0"/>
    <w:rsid w:val="0077764E"/>
    <w:rsid w:val="00782615"/>
    <w:rsid w:val="00782C58"/>
    <w:rsid w:val="00795C58"/>
    <w:rsid w:val="00797879"/>
    <w:rsid w:val="007A69C9"/>
    <w:rsid w:val="007B2FEB"/>
    <w:rsid w:val="007C4D2C"/>
    <w:rsid w:val="007C566D"/>
    <w:rsid w:val="007D3E5E"/>
    <w:rsid w:val="007E51B2"/>
    <w:rsid w:val="007E7EE3"/>
    <w:rsid w:val="007F2A6B"/>
    <w:rsid w:val="007F42A7"/>
    <w:rsid w:val="007F4A64"/>
    <w:rsid w:val="007F53EF"/>
    <w:rsid w:val="008036E2"/>
    <w:rsid w:val="00806D44"/>
    <w:rsid w:val="00816713"/>
    <w:rsid w:val="008311B8"/>
    <w:rsid w:val="008376A7"/>
    <w:rsid w:val="008472C2"/>
    <w:rsid w:val="00862F8B"/>
    <w:rsid w:val="00867015"/>
    <w:rsid w:val="00872A50"/>
    <w:rsid w:val="00874BB8"/>
    <w:rsid w:val="00875379"/>
    <w:rsid w:val="008816F6"/>
    <w:rsid w:val="0088484F"/>
    <w:rsid w:val="00893413"/>
    <w:rsid w:val="008B7E91"/>
    <w:rsid w:val="008D42C7"/>
    <w:rsid w:val="008E3D92"/>
    <w:rsid w:val="008F0E3D"/>
    <w:rsid w:val="008F58EC"/>
    <w:rsid w:val="009010B9"/>
    <w:rsid w:val="00907618"/>
    <w:rsid w:val="009507EA"/>
    <w:rsid w:val="00961124"/>
    <w:rsid w:val="00963C17"/>
    <w:rsid w:val="00970370"/>
    <w:rsid w:val="00975044"/>
    <w:rsid w:val="009802C6"/>
    <w:rsid w:val="00980654"/>
    <w:rsid w:val="0098519E"/>
    <w:rsid w:val="009940EC"/>
    <w:rsid w:val="0099466D"/>
    <w:rsid w:val="00994A45"/>
    <w:rsid w:val="009B06AE"/>
    <w:rsid w:val="009B0FA4"/>
    <w:rsid w:val="009B131E"/>
    <w:rsid w:val="009C3204"/>
    <w:rsid w:val="009D1FFA"/>
    <w:rsid w:val="009D34FB"/>
    <w:rsid w:val="009D5B39"/>
    <w:rsid w:val="009D6105"/>
    <w:rsid w:val="009E3895"/>
    <w:rsid w:val="009E6BD6"/>
    <w:rsid w:val="009F1B21"/>
    <w:rsid w:val="009F23F1"/>
    <w:rsid w:val="00A205DB"/>
    <w:rsid w:val="00A301ED"/>
    <w:rsid w:val="00A41B8B"/>
    <w:rsid w:val="00A43336"/>
    <w:rsid w:val="00A45D2C"/>
    <w:rsid w:val="00A461CE"/>
    <w:rsid w:val="00A50A0E"/>
    <w:rsid w:val="00A51B59"/>
    <w:rsid w:val="00AA28D4"/>
    <w:rsid w:val="00AB56CA"/>
    <w:rsid w:val="00AC01D9"/>
    <w:rsid w:val="00AC04E0"/>
    <w:rsid w:val="00AC2340"/>
    <w:rsid w:val="00AD23FB"/>
    <w:rsid w:val="00B02F86"/>
    <w:rsid w:val="00B15C50"/>
    <w:rsid w:val="00B2019A"/>
    <w:rsid w:val="00B373B1"/>
    <w:rsid w:val="00B400C7"/>
    <w:rsid w:val="00B435C0"/>
    <w:rsid w:val="00B57ECF"/>
    <w:rsid w:val="00B63AE0"/>
    <w:rsid w:val="00B63C62"/>
    <w:rsid w:val="00B726A6"/>
    <w:rsid w:val="00B74141"/>
    <w:rsid w:val="00B81190"/>
    <w:rsid w:val="00B86458"/>
    <w:rsid w:val="00B87B94"/>
    <w:rsid w:val="00B94A79"/>
    <w:rsid w:val="00BA05BF"/>
    <w:rsid w:val="00BA4CB0"/>
    <w:rsid w:val="00BA6E0C"/>
    <w:rsid w:val="00BB45ED"/>
    <w:rsid w:val="00BD15B6"/>
    <w:rsid w:val="00BE12A8"/>
    <w:rsid w:val="00BE4246"/>
    <w:rsid w:val="00BF109A"/>
    <w:rsid w:val="00BF6FD3"/>
    <w:rsid w:val="00C057A2"/>
    <w:rsid w:val="00C2067C"/>
    <w:rsid w:val="00C247D9"/>
    <w:rsid w:val="00C32005"/>
    <w:rsid w:val="00C4261E"/>
    <w:rsid w:val="00C52362"/>
    <w:rsid w:val="00C620D0"/>
    <w:rsid w:val="00C634DE"/>
    <w:rsid w:val="00C768EB"/>
    <w:rsid w:val="00C9043E"/>
    <w:rsid w:val="00C912C9"/>
    <w:rsid w:val="00CA1E68"/>
    <w:rsid w:val="00CB5965"/>
    <w:rsid w:val="00CB7663"/>
    <w:rsid w:val="00CC257B"/>
    <w:rsid w:val="00CD20D2"/>
    <w:rsid w:val="00CD50FF"/>
    <w:rsid w:val="00CE086A"/>
    <w:rsid w:val="00CE1F28"/>
    <w:rsid w:val="00CE1F94"/>
    <w:rsid w:val="00CE3633"/>
    <w:rsid w:val="00CE4CA0"/>
    <w:rsid w:val="00D02E8B"/>
    <w:rsid w:val="00D03223"/>
    <w:rsid w:val="00D26AE8"/>
    <w:rsid w:val="00D33B65"/>
    <w:rsid w:val="00D400B6"/>
    <w:rsid w:val="00D555BC"/>
    <w:rsid w:val="00D57C80"/>
    <w:rsid w:val="00D67BFD"/>
    <w:rsid w:val="00D842C3"/>
    <w:rsid w:val="00D94F1E"/>
    <w:rsid w:val="00DA2589"/>
    <w:rsid w:val="00DA4E5C"/>
    <w:rsid w:val="00DB5B63"/>
    <w:rsid w:val="00DC305B"/>
    <w:rsid w:val="00DC34AD"/>
    <w:rsid w:val="00DD48C6"/>
    <w:rsid w:val="00DE650D"/>
    <w:rsid w:val="00DF6B3E"/>
    <w:rsid w:val="00E002AB"/>
    <w:rsid w:val="00E01F94"/>
    <w:rsid w:val="00E21108"/>
    <w:rsid w:val="00E26C32"/>
    <w:rsid w:val="00E36EE0"/>
    <w:rsid w:val="00E42389"/>
    <w:rsid w:val="00E5405A"/>
    <w:rsid w:val="00E55E33"/>
    <w:rsid w:val="00E61D12"/>
    <w:rsid w:val="00E71917"/>
    <w:rsid w:val="00E74915"/>
    <w:rsid w:val="00E879ED"/>
    <w:rsid w:val="00E96B66"/>
    <w:rsid w:val="00EA4A9D"/>
    <w:rsid w:val="00EA5387"/>
    <w:rsid w:val="00EB5B05"/>
    <w:rsid w:val="00EB7B2B"/>
    <w:rsid w:val="00EC1735"/>
    <w:rsid w:val="00ED1E9E"/>
    <w:rsid w:val="00EE07C4"/>
    <w:rsid w:val="00EE422C"/>
    <w:rsid w:val="00EE4D5F"/>
    <w:rsid w:val="00EF0BE1"/>
    <w:rsid w:val="00F13E8D"/>
    <w:rsid w:val="00F1637A"/>
    <w:rsid w:val="00F2700C"/>
    <w:rsid w:val="00F40107"/>
    <w:rsid w:val="00F47CD2"/>
    <w:rsid w:val="00F50561"/>
    <w:rsid w:val="00F50B89"/>
    <w:rsid w:val="00F52719"/>
    <w:rsid w:val="00F52D66"/>
    <w:rsid w:val="00F66B02"/>
    <w:rsid w:val="00F66F61"/>
    <w:rsid w:val="00F7216C"/>
    <w:rsid w:val="00F81FB2"/>
    <w:rsid w:val="00F950DF"/>
    <w:rsid w:val="00F95D47"/>
    <w:rsid w:val="00FA35FE"/>
    <w:rsid w:val="00FB2FAC"/>
    <w:rsid w:val="00FC0B43"/>
    <w:rsid w:val="00FC51D8"/>
    <w:rsid w:val="00FC7C1D"/>
    <w:rsid w:val="00FE0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13AAC"/>
    <w:pPr>
      <w:widowControl w:val="0"/>
      <w:suppressAutoHyphens/>
    </w:pPr>
    <w:rPr>
      <w:rFonts w:eastAsia="Lucida Sans Unicode"/>
      <w:kern w:val="1"/>
      <w:sz w:val="24"/>
      <w:szCs w:val="24"/>
    </w:rPr>
  </w:style>
  <w:style w:type="paragraph" w:styleId="Nadpis1">
    <w:name w:val="heading 1"/>
    <w:basedOn w:val="Normln"/>
    <w:next w:val="Normln"/>
    <w:qFormat/>
    <w:rsid w:val="00345A1C"/>
    <w:pPr>
      <w:keepNext/>
      <w:numPr>
        <w:numId w:val="1"/>
      </w:numPr>
      <w:spacing w:before="240" w:after="120"/>
      <w:outlineLvl w:val="0"/>
    </w:pPr>
    <w:rPr>
      <w:rFonts w:ascii="Palatino Linotype" w:eastAsia="MS Mincho" w:hAnsi="Palatino Linotype" w:cs="Tahoma"/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345A1C"/>
    <w:pPr>
      <w:keepNext/>
      <w:numPr>
        <w:ilvl w:val="1"/>
        <w:numId w:val="1"/>
      </w:numPr>
      <w:spacing w:before="240" w:after="120"/>
      <w:outlineLvl w:val="1"/>
    </w:pPr>
    <w:rPr>
      <w:rFonts w:ascii="Palatino Linotype" w:eastAsia="MS Mincho" w:hAnsi="Palatino Linotype" w:cs="Tahom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345A1C"/>
    <w:pPr>
      <w:keepNext/>
      <w:numPr>
        <w:ilvl w:val="2"/>
        <w:numId w:val="1"/>
      </w:numPr>
      <w:spacing w:before="240" w:after="120"/>
      <w:outlineLvl w:val="2"/>
    </w:pPr>
    <w:rPr>
      <w:rFonts w:ascii="Palatino Linotype" w:eastAsia="MS Mincho" w:hAnsi="Palatino Linotype" w:cs="Tahoma"/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345A1C"/>
    <w:pPr>
      <w:keepNext/>
      <w:numPr>
        <w:ilvl w:val="3"/>
        <w:numId w:val="1"/>
      </w:numPr>
      <w:spacing w:before="240" w:after="120"/>
      <w:outlineLvl w:val="3"/>
    </w:pPr>
    <w:rPr>
      <w:rFonts w:ascii="Palatino Linotype" w:eastAsia="MS Mincho" w:hAnsi="Palatino Linotype" w:cs="Tahoma"/>
      <w:b/>
      <w:bCs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EXPOZ-bold">
    <w:name w:val="EXPOZ-bold"/>
    <w:rPr>
      <w:rFonts w:ascii="Palatino Linotype" w:hAnsi="Palatino Linotype"/>
      <w:b/>
      <w:bCs/>
    </w:rPr>
  </w:style>
  <w:style w:type="character" w:customStyle="1" w:styleId="EXPOZ-italic">
    <w:name w:val="EXPOZ-italic"/>
    <w:rPr>
      <w:rFonts w:ascii="Palatino Linotype" w:hAnsi="Palatino Linotype"/>
      <w:i/>
      <w:iCs/>
    </w:rPr>
  </w:style>
  <w:style w:type="character" w:customStyle="1" w:styleId="EXPOZ-bolditalic">
    <w:name w:val="EXPOZ-bolditalic"/>
    <w:rPr>
      <w:rFonts w:ascii="Palatino Linotype" w:hAnsi="Palatino Linotype"/>
      <w:b/>
      <w:bCs/>
      <w:i/>
      <w:iCs/>
    </w:rPr>
  </w:style>
  <w:style w:type="paragraph" w:customStyle="1" w:styleId="EXPOZ-zakladnitext">
    <w:name w:val="EXPOZ-zakladni_text"/>
    <w:basedOn w:val="Normln"/>
    <w:link w:val="EXPOZ-zakladnitextChar"/>
    <w:rsid w:val="002E259F"/>
    <w:pPr>
      <w:spacing w:after="57"/>
    </w:pPr>
    <w:rPr>
      <w:rFonts w:ascii="Palatino Linotype" w:hAnsi="Palatino Linotype"/>
      <w:sz w:val="21"/>
    </w:rPr>
  </w:style>
  <w:style w:type="paragraph" w:customStyle="1" w:styleId="EXPOZ-nadpisnazev">
    <w:name w:val="EXPOZ-nadpis_nazev"/>
    <w:basedOn w:val="Normln"/>
    <w:next w:val="EXPOZ-zakladnitext"/>
    <w:rsid w:val="00345A1C"/>
    <w:pPr>
      <w:keepNext/>
      <w:spacing w:before="240" w:after="120"/>
    </w:pPr>
    <w:rPr>
      <w:rFonts w:ascii="Palatino Linotype" w:eastAsia="MS Mincho" w:hAnsi="Palatino Linotype" w:cs="Tahoma"/>
      <w:b/>
      <w:bCs/>
      <w:sz w:val="32"/>
      <w:szCs w:val="32"/>
    </w:rPr>
  </w:style>
  <w:style w:type="paragraph" w:customStyle="1" w:styleId="EXPOZ-nadpis1">
    <w:name w:val="EXPOZ-nadpis_1"/>
    <w:basedOn w:val="Nadpis1"/>
    <w:next w:val="EXPOZ-zakladnitext"/>
    <w:rsid w:val="00970370"/>
    <w:pPr>
      <w:pageBreakBefore/>
      <w:numPr>
        <w:numId w:val="0"/>
      </w:numPr>
      <w:pBdr>
        <w:bottom w:val="dotted" w:sz="4" w:space="1" w:color="auto"/>
      </w:pBdr>
    </w:pPr>
    <w:rPr>
      <w:noProof/>
      <w:color w:val="808080" w:themeColor="background1" w:themeShade="80"/>
      <w:kern w:val="32"/>
    </w:rPr>
  </w:style>
  <w:style w:type="paragraph" w:customStyle="1" w:styleId="EXPOZ-nadpis2">
    <w:name w:val="EXPOZ-nadpis_2"/>
    <w:basedOn w:val="Nadpis2"/>
    <w:next w:val="EXPOZ-zakladnitext"/>
    <w:link w:val="EXPOZ-nadpis2Char"/>
    <w:rsid w:val="00C9043E"/>
    <w:pPr>
      <w:numPr>
        <w:ilvl w:val="0"/>
        <w:numId w:val="0"/>
      </w:numPr>
      <w:pBdr>
        <w:top w:val="single" w:sz="18" w:space="1" w:color="D9D9D9" w:themeColor="background1" w:themeShade="D9"/>
        <w:left w:val="single" w:sz="18" w:space="4" w:color="D9D9D9" w:themeColor="background1" w:themeShade="D9"/>
        <w:bottom w:val="single" w:sz="18" w:space="1" w:color="D9D9D9" w:themeColor="background1" w:themeShade="D9"/>
        <w:right w:val="single" w:sz="18" w:space="4" w:color="D9D9D9" w:themeColor="background1" w:themeShade="D9"/>
      </w:pBdr>
      <w:shd w:val="clear" w:color="auto" w:fill="D9D9D9" w:themeFill="background1" w:themeFillShade="D9"/>
      <w:ind w:left="113"/>
    </w:pPr>
  </w:style>
  <w:style w:type="paragraph" w:customStyle="1" w:styleId="EXPOZ-nadpis3">
    <w:name w:val="EXPOZ-nadpis_3"/>
    <w:basedOn w:val="Nadpis3"/>
    <w:next w:val="EXPOZ-zakladnitext"/>
    <w:rsid w:val="00C9043E"/>
    <w:pPr>
      <w:numPr>
        <w:ilvl w:val="0"/>
        <w:numId w:val="0"/>
      </w:numPr>
      <w:shd w:val="clear" w:color="auto" w:fill="F2F2F2" w:themeFill="background1" w:themeFillShade="F2"/>
    </w:pPr>
    <w:rPr>
      <w:sz w:val="24"/>
    </w:rPr>
  </w:style>
  <w:style w:type="paragraph" w:customStyle="1" w:styleId="EXPOZ-nadpis4">
    <w:name w:val="EXPOZ-nadpis_4"/>
    <w:basedOn w:val="Nadpis4"/>
    <w:next w:val="EXPOZ-zakladnitext"/>
    <w:pPr>
      <w:numPr>
        <w:ilvl w:val="0"/>
        <w:numId w:val="0"/>
      </w:numPr>
      <w:shd w:val="clear" w:color="auto" w:fill="E6E6FF"/>
    </w:pPr>
  </w:style>
  <w:style w:type="paragraph" w:customStyle="1" w:styleId="EXPOZ-cislovanyseznam">
    <w:name w:val="EXPOZ-cislovany_seznam"/>
    <w:basedOn w:val="EXPOZ-zakladnitext"/>
    <w:pPr>
      <w:numPr>
        <w:numId w:val="2"/>
      </w:numPr>
    </w:pPr>
  </w:style>
  <w:style w:type="paragraph" w:customStyle="1" w:styleId="EXPOZ-odrazkovyseznam">
    <w:name w:val="EXPOZ-odrazkovy_seznam"/>
    <w:basedOn w:val="EXPOZ-zakladnitext"/>
    <w:pPr>
      <w:numPr>
        <w:numId w:val="3"/>
      </w:numPr>
    </w:pPr>
  </w:style>
  <w:style w:type="paragraph" w:customStyle="1" w:styleId="EXPOZ-nadpismarginalie">
    <w:name w:val="EXPOZ-nadpis_marginalie"/>
    <w:basedOn w:val="EXPOZ-zakladnitext"/>
    <w:next w:val="EXPOZ-marginalie"/>
    <w:pPr>
      <w:spacing w:after="0"/>
    </w:pPr>
    <w:rPr>
      <w:b/>
      <w:i/>
      <w:color w:val="000080"/>
    </w:rPr>
  </w:style>
  <w:style w:type="paragraph" w:customStyle="1" w:styleId="EXPOZ-marginalie">
    <w:name w:val="EXPOZ-marginalie"/>
    <w:basedOn w:val="EXPOZ-zakladnitext"/>
    <w:rPr>
      <w:color w:val="000080"/>
      <w:sz w:val="20"/>
    </w:rPr>
  </w:style>
  <w:style w:type="paragraph" w:customStyle="1" w:styleId="EXPOZ-extobrazek">
    <w:name w:val="EXPOZ-ext_obrazek"/>
    <w:basedOn w:val="EXPOZ-zakladnitext"/>
    <w:next w:val="EXPOZ-zakladnitext"/>
    <w:rsid w:val="00320A93"/>
    <w:pPr>
      <w:spacing w:after="240"/>
      <w:ind w:left="567" w:right="567"/>
    </w:pPr>
    <w:rPr>
      <w:color w:val="404040" w:themeColor="text1" w:themeTint="BF"/>
      <w:sz w:val="18"/>
    </w:rPr>
  </w:style>
  <w:style w:type="paragraph" w:customStyle="1" w:styleId="EXPOZ-odpoved">
    <w:name w:val="EXPOZ-odpoved"/>
    <w:basedOn w:val="EXPOZ-zakladnitext"/>
    <w:rPr>
      <w:i/>
      <w:color w:val="008000"/>
    </w:rPr>
  </w:style>
  <w:style w:type="paragraph" w:styleId="Zhlav">
    <w:name w:val="header"/>
    <w:basedOn w:val="Normln"/>
    <w:link w:val="ZhlavChar"/>
    <w:uiPriority w:val="99"/>
    <w:unhideWhenUsed/>
    <w:rsid w:val="00B02F8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02F86"/>
    <w:rPr>
      <w:rFonts w:eastAsia="Lucida Sans Unicode"/>
      <w:kern w:val="1"/>
      <w:sz w:val="24"/>
      <w:szCs w:val="24"/>
    </w:rPr>
  </w:style>
  <w:style w:type="paragraph" w:customStyle="1" w:styleId="EXPOZ-autor">
    <w:name w:val="EXPOZ-autor"/>
    <w:basedOn w:val="EXPOZ-zakladnitext"/>
    <w:link w:val="EXPOZ-autorChar"/>
    <w:qFormat/>
    <w:rsid w:val="00766410"/>
    <w:pPr>
      <w:jc w:val="right"/>
    </w:pPr>
    <w:rPr>
      <w:sz w:val="20"/>
    </w:rPr>
  </w:style>
  <w:style w:type="paragraph" w:customStyle="1" w:styleId="EXPOZ-nazevulohy">
    <w:name w:val="EXPOZ-nazev_ulohy"/>
    <w:basedOn w:val="EXPOZ-nadpis2"/>
    <w:link w:val="EXPOZ-nazevulohyChar"/>
    <w:qFormat/>
    <w:rsid w:val="001F18A3"/>
    <w:pPr>
      <w:pBdr>
        <w:top w:val="none" w:sz="0" w:space="0" w:color="auto"/>
        <w:left w:val="none" w:sz="0" w:space="0" w:color="auto"/>
        <w:right w:val="none" w:sz="0" w:space="0" w:color="auto"/>
      </w:pBdr>
      <w:shd w:val="clear" w:color="auto" w:fill="auto"/>
      <w:ind w:left="0"/>
    </w:pPr>
    <w:rPr>
      <w:i w:val="0"/>
      <w:sz w:val="32"/>
    </w:rPr>
  </w:style>
  <w:style w:type="character" w:customStyle="1" w:styleId="EXPOZ-zakladnitextChar">
    <w:name w:val="EXPOZ-zakladni_text Char"/>
    <w:basedOn w:val="Standardnpsmoodstavce"/>
    <w:link w:val="EXPOZ-zakladnitext"/>
    <w:rsid w:val="002E259F"/>
    <w:rPr>
      <w:rFonts w:ascii="Palatino Linotype" w:eastAsia="Lucida Sans Unicode" w:hAnsi="Palatino Linotype"/>
      <w:kern w:val="1"/>
      <w:sz w:val="21"/>
      <w:szCs w:val="24"/>
    </w:rPr>
  </w:style>
  <w:style w:type="character" w:customStyle="1" w:styleId="EXPOZ-autorChar">
    <w:name w:val="EXPOZ-autor Char"/>
    <w:basedOn w:val="EXPOZ-zakladnitextChar"/>
    <w:link w:val="EXPOZ-autor"/>
    <w:rsid w:val="00766410"/>
    <w:rPr>
      <w:rFonts w:ascii="Palatino Linotype" w:eastAsia="Lucida Sans Unicode" w:hAnsi="Palatino Linotype"/>
      <w:kern w:val="1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C9043E"/>
    <w:pPr>
      <w:tabs>
        <w:tab w:val="center" w:pos="4536"/>
        <w:tab w:val="right" w:pos="9072"/>
      </w:tabs>
    </w:pPr>
  </w:style>
  <w:style w:type="character" w:customStyle="1" w:styleId="Nadpis2Char">
    <w:name w:val="Nadpis 2 Char"/>
    <w:basedOn w:val="Standardnpsmoodstavce"/>
    <w:link w:val="Nadpis2"/>
    <w:rsid w:val="00163916"/>
    <w:rPr>
      <w:rFonts w:ascii="Palatino Linotype" w:eastAsia="MS Mincho" w:hAnsi="Palatino Linotype" w:cs="Tahoma"/>
      <w:b/>
      <w:bCs/>
      <w:i/>
      <w:iCs/>
      <w:kern w:val="1"/>
      <w:sz w:val="28"/>
      <w:szCs w:val="28"/>
    </w:rPr>
  </w:style>
  <w:style w:type="character" w:customStyle="1" w:styleId="EXPOZ-nadpis2Char">
    <w:name w:val="EXPOZ-nadpis_2 Char"/>
    <w:basedOn w:val="Nadpis2Char"/>
    <w:link w:val="EXPOZ-nadpis2"/>
    <w:rsid w:val="00C9043E"/>
    <w:rPr>
      <w:rFonts w:ascii="Palatino Linotype" w:eastAsia="MS Mincho" w:hAnsi="Palatino Linotype" w:cs="Tahoma"/>
      <w:b/>
      <w:bCs/>
      <w:i/>
      <w:iCs/>
      <w:kern w:val="1"/>
      <w:sz w:val="28"/>
      <w:szCs w:val="28"/>
      <w:shd w:val="clear" w:color="auto" w:fill="D9D9D9" w:themeFill="background1" w:themeFillShade="D9"/>
    </w:rPr>
  </w:style>
  <w:style w:type="character" w:customStyle="1" w:styleId="EXPOZ-nazevulohyChar">
    <w:name w:val="EXPOZ-nazev_ulohy Char"/>
    <w:basedOn w:val="EXPOZ-nadpis2Char"/>
    <w:link w:val="EXPOZ-nazevulohy"/>
    <w:rsid w:val="001F18A3"/>
    <w:rPr>
      <w:rFonts w:ascii="Palatino Linotype" w:eastAsia="MS Mincho" w:hAnsi="Palatino Linotype" w:cs="Tahoma"/>
      <w:b/>
      <w:bCs/>
      <w:i w:val="0"/>
      <w:iCs/>
      <w:kern w:val="1"/>
      <w:sz w:val="32"/>
      <w:szCs w:val="28"/>
      <w:shd w:val="clear" w:color="auto" w:fill="D9D9D9" w:themeFill="background1" w:themeFillShade="D9"/>
    </w:rPr>
  </w:style>
  <w:style w:type="character" w:customStyle="1" w:styleId="ZpatChar">
    <w:name w:val="Zápatí Char"/>
    <w:basedOn w:val="Standardnpsmoodstavce"/>
    <w:link w:val="Zpat"/>
    <w:uiPriority w:val="99"/>
    <w:rsid w:val="00C9043E"/>
    <w:rPr>
      <w:rFonts w:eastAsia="Lucida Sans Unicode"/>
      <w:kern w:val="1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9043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9043E"/>
    <w:rPr>
      <w:rFonts w:ascii="Tahoma" w:eastAsia="Lucida Sans Unicode" w:hAnsi="Tahoma" w:cs="Tahoma"/>
      <w:kern w:val="1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4B45B0"/>
    <w:rPr>
      <w:color w:val="808080"/>
    </w:rPr>
  </w:style>
  <w:style w:type="paragraph" w:customStyle="1" w:styleId="EXPOZ-ramecekodpoved">
    <w:name w:val="EXPOZ-ramecek_odpoved"/>
    <w:basedOn w:val="EXPOZ-zakladnitext"/>
    <w:link w:val="EXPOZ-ramecekodpovedChar"/>
    <w:qFormat/>
    <w:rsid w:val="00B400C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/>
    </w:pPr>
    <w:rPr>
      <w:color w:val="0070C0"/>
    </w:rPr>
  </w:style>
  <w:style w:type="paragraph" w:styleId="Titulek">
    <w:name w:val="caption"/>
    <w:aliases w:val="EXPOZ-titulek_obrazek"/>
    <w:basedOn w:val="EXPOZ-zakladnitext"/>
    <w:next w:val="EXPOZ-zakladnitext"/>
    <w:uiPriority w:val="35"/>
    <w:unhideWhenUsed/>
    <w:qFormat/>
    <w:rsid w:val="00320A93"/>
    <w:pPr>
      <w:spacing w:after="200"/>
    </w:pPr>
    <w:rPr>
      <w:bCs/>
      <w:color w:val="404040" w:themeColor="text1" w:themeTint="BF"/>
      <w:sz w:val="18"/>
      <w:szCs w:val="18"/>
    </w:rPr>
  </w:style>
  <w:style w:type="table" w:styleId="Mkatabulky">
    <w:name w:val="Table Grid"/>
    <w:basedOn w:val="Normlntabulka"/>
    <w:uiPriority w:val="59"/>
    <w:rsid w:val="00524D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XPOZ-ramecekodpovedChar">
    <w:name w:val="EXPOZ-ramecek_odpoved Char"/>
    <w:basedOn w:val="EXPOZ-zakladnitextChar"/>
    <w:link w:val="EXPOZ-ramecekodpoved"/>
    <w:rsid w:val="00B400C7"/>
    <w:rPr>
      <w:rFonts w:ascii="Palatino Linotype" w:eastAsia="Lucida Sans Unicode" w:hAnsi="Palatino Linotype"/>
      <w:color w:val="0070C0"/>
      <w:kern w:val="1"/>
      <w:sz w:val="21"/>
      <w:szCs w:val="24"/>
    </w:rPr>
  </w:style>
  <w:style w:type="character" w:styleId="Hypertextovodkaz">
    <w:name w:val="Hyperlink"/>
    <w:basedOn w:val="Standardnpsmoodstavce"/>
    <w:uiPriority w:val="99"/>
    <w:unhideWhenUsed/>
    <w:rsid w:val="00212E3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13AAC"/>
    <w:pPr>
      <w:widowControl w:val="0"/>
      <w:suppressAutoHyphens/>
    </w:pPr>
    <w:rPr>
      <w:rFonts w:eastAsia="Lucida Sans Unicode"/>
      <w:kern w:val="1"/>
      <w:sz w:val="24"/>
      <w:szCs w:val="24"/>
    </w:rPr>
  </w:style>
  <w:style w:type="paragraph" w:styleId="Nadpis1">
    <w:name w:val="heading 1"/>
    <w:basedOn w:val="Normln"/>
    <w:next w:val="Normln"/>
    <w:qFormat/>
    <w:rsid w:val="00345A1C"/>
    <w:pPr>
      <w:keepNext/>
      <w:numPr>
        <w:numId w:val="1"/>
      </w:numPr>
      <w:spacing w:before="240" w:after="120"/>
      <w:outlineLvl w:val="0"/>
    </w:pPr>
    <w:rPr>
      <w:rFonts w:ascii="Palatino Linotype" w:eastAsia="MS Mincho" w:hAnsi="Palatino Linotype" w:cs="Tahoma"/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345A1C"/>
    <w:pPr>
      <w:keepNext/>
      <w:numPr>
        <w:ilvl w:val="1"/>
        <w:numId w:val="1"/>
      </w:numPr>
      <w:spacing w:before="240" w:after="120"/>
      <w:outlineLvl w:val="1"/>
    </w:pPr>
    <w:rPr>
      <w:rFonts w:ascii="Palatino Linotype" w:eastAsia="MS Mincho" w:hAnsi="Palatino Linotype" w:cs="Tahom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345A1C"/>
    <w:pPr>
      <w:keepNext/>
      <w:numPr>
        <w:ilvl w:val="2"/>
        <w:numId w:val="1"/>
      </w:numPr>
      <w:spacing w:before="240" w:after="120"/>
      <w:outlineLvl w:val="2"/>
    </w:pPr>
    <w:rPr>
      <w:rFonts w:ascii="Palatino Linotype" w:eastAsia="MS Mincho" w:hAnsi="Palatino Linotype" w:cs="Tahoma"/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345A1C"/>
    <w:pPr>
      <w:keepNext/>
      <w:numPr>
        <w:ilvl w:val="3"/>
        <w:numId w:val="1"/>
      </w:numPr>
      <w:spacing w:before="240" w:after="120"/>
      <w:outlineLvl w:val="3"/>
    </w:pPr>
    <w:rPr>
      <w:rFonts w:ascii="Palatino Linotype" w:eastAsia="MS Mincho" w:hAnsi="Palatino Linotype" w:cs="Tahoma"/>
      <w:b/>
      <w:bCs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EXPOZ-bold">
    <w:name w:val="EXPOZ-bold"/>
    <w:rPr>
      <w:rFonts w:ascii="Palatino Linotype" w:hAnsi="Palatino Linotype"/>
      <w:b/>
      <w:bCs/>
    </w:rPr>
  </w:style>
  <w:style w:type="character" w:customStyle="1" w:styleId="EXPOZ-italic">
    <w:name w:val="EXPOZ-italic"/>
    <w:rPr>
      <w:rFonts w:ascii="Palatino Linotype" w:hAnsi="Palatino Linotype"/>
      <w:i/>
      <w:iCs/>
    </w:rPr>
  </w:style>
  <w:style w:type="character" w:customStyle="1" w:styleId="EXPOZ-bolditalic">
    <w:name w:val="EXPOZ-bolditalic"/>
    <w:rPr>
      <w:rFonts w:ascii="Palatino Linotype" w:hAnsi="Palatino Linotype"/>
      <w:b/>
      <w:bCs/>
      <w:i/>
      <w:iCs/>
    </w:rPr>
  </w:style>
  <w:style w:type="paragraph" w:customStyle="1" w:styleId="EXPOZ-zakladnitext">
    <w:name w:val="EXPOZ-zakladni_text"/>
    <w:basedOn w:val="Normln"/>
    <w:link w:val="EXPOZ-zakladnitextChar"/>
    <w:rsid w:val="002E259F"/>
    <w:pPr>
      <w:spacing w:after="57"/>
    </w:pPr>
    <w:rPr>
      <w:rFonts w:ascii="Palatino Linotype" w:hAnsi="Palatino Linotype"/>
      <w:sz w:val="21"/>
    </w:rPr>
  </w:style>
  <w:style w:type="paragraph" w:customStyle="1" w:styleId="EXPOZ-nadpisnazev">
    <w:name w:val="EXPOZ-nadpis_nazev"/>
    <w:basedOn w:val="Normln"/>
    <w:next w:val="EXPOZ-zakladnitext"/>
    <w:rsid w:val="00345A1C"/>
    <w:pPr>
      <w:keepNext/>
      <w:spacing w:before="240" w:after="120"/>
    </w:pPr>
    <w:rPr>
      <w:rFonts w:ascii="Palatino Linotype" w:eastAsia="MS Mincho" w:hAnsi="Palatino Linotype" w:cs="Tahoma"/>
      <w:b/>
      <w:bCs/>
      <w:sz w:val="32"/>
      <w:szCs w:val="32"/>
    </w:rPr>
  </w:style>
  <w:style w:type="paragraph" w:customStyle="1" w:styleId="EXPOZ-nadpis1">
    <w:name w:val="EXPOZ-nadpis_1"/>
    <w:basedOn w:val="Nadpis1"/>
    <w:next w:val="EXPOZ-zakladnitext"/>
    <w:rsid w:val="00970370"/>
    <w:pPr>
      <w:pageBreakBefore/>
      <w:numPr>
        <w:numId w:val="0"/>
      </w:numPr>
      <w:pBdr>
        <w:bottom w:val="dotted" w:sz="4" w:space="1" w:color="auto"/>
      </w:pBdr>
    </w:pPr>
    <w:rPr>
      <w:noProof/>
      <w:color w:val="808080" w:themeColor="background1" w:themeShade="80"/>
      <w:kern w:val="32"/>
    </w:rPr>
  </w:style>
  <w:style w:type="paragraph" w:customStyle="1" w:styleId="EXPOZ-nadpis2">
    <w:name w:val="EXPOZ-nadpis_2"/>
    <w:basedOn w:val="Nadpis2"/>
    <w:next w:val="EXPOZ-zakladnitext"/>
    <w:link w:val="EXPOZ-nadpis2Char"/>
    <w:rsid w:val="00C9043E"/>
    <w:pPr>
      <w:numPr>
        <w:ilvl w:val="0"/>
        <w:numId w:val="0"/>
      </w:numPr>
      <w:pBdr>
        <w:top w:val="single" w:sz="18" w:space="1" w:color="D9D9D9" w:themeColor="background1" w:themeShade="D9"/>
        <w:left w:val="single" w:sz="18" w:space="4" w:color="D9D9D9" w:themeColor="background1" w:themeShade="D9"/>
        <w:bottom w:val="single" w:sz="18" w:space="1" w:color="D9D9D9" w:themeColor="background1" w:themeShade="D9"/>
        <w:right w:val="single" w:sz="18" w:space="4" w:color="D9D9D9" w:themeColor="background1" w:themeShade="D9"/>
      </w:pBdr>
      <w:shd w:val="clear" w:color="auto" w:fill="D9D9D9" w:themeFill="background1" w:themeFillShade="D9"/>
      <w:ind w:left="113"/>
    </w:pPr>
  </w:style>
  <w:style w:type="paragraph" w:customStyle="1" w:styleId="EXPOZ-nadpis3">
    <w:name w:val="EXPOZ-nadpis_3"/>
    <w:basedOn w:val="Nadpis3"/>
    <w:next w:val="EXPOZ-zakladnitext"/>
    <w:rsid w:val="00C9043E"/>
    <w:pPr>
      <w:numPr>
        <w:ilvl w:val="0"/>
        <w:numId w:val="0"/>
      </w:numPr>
      <w:shd w:val="clear" w:color="auto" w:fill="F2F2F2" w:themeFill="background1" w:themeFillShade="F2"/>
    </w:pPr>
    <w:rPr>
      <w:sz w:val="24"/>
    </w:rPr>
  </w:style>
  <w:style w:type="paragraph" w:customStyle="1" w:styleId="EXPOZ-nadpis4">
    <w:name w:val="EXPOZ-nadpis_4"/>
    <w:basedOn w:val="Nadpis4"/>
    <w:next w:val="EXPOZ-zakladnitext"/>
    <w:pPr>
      <w:numPr>
        <w:ilvl w:val="0"/>
        <w:numId w:val="0"/>
      </w:numPr>
      <w:shd w:val="clear" w:color="auto" w:fill="E6E6FF"/>
    </w:pPr>
  </w:style>
  <w:style w:type="paragraph" w:customStyle="1" w:styleId="EXPOZ-cislovanyseznam">
    <w:name w:val="EXPOZ-cislovany_seznam"/>
    <w:basedOn w:val="EXPOZ-zakladnitext"/>
    <w:pPr>
      <w:numPr>
        <w:numId w:val="2"/>
      </w:numPr>
    </w:pPr>
  </w:style>
  <w:style w:type="paragraph" w:customStyle="1" w:styleId="EXPOZ-odrazkovyseznam">
    <w:name w:val="EXPOZ-odrazkovy_seznam"/>
    <w:basedOn w:val="EXPOZ-zakladnitext"/>
    <w:pPr>
      <w:numPr>
        <w:numId w:val="3"/>
      </w:numPr>
    </w:pPr>
  </w:style>
  <w:style w:type="paragraph" w:customStyle="1" w:styleId="EXPOZ-nadpismarginalie">
    <w:name w:val="EXPOZ-nadpis_marginalie"/>
    <w:basedOn w:val="EXPOZ-zakladnitext"/>
    <w:next w:val="EXPOZ-marginalie"/>
    <w:pPr>
      <w:spacing w:after="0"/>
    </w:pPr>
    <w:rPr>
      <w:b/>
      <w:i/>
      <w:color w:val="000080"/>
    </w:rPr>
  </w:style>
  <w:style w:type="paragraph" w:customStyle="1" w:styleId="EXPOZ-marginalie">
    <w:name w:val="EXPOZ-marginalie"/>
    <w:basedOn w:val="EXPOZ-zakladnitext"/>
    <w:rPr>
      <w:color w:val="000080"/>
      <w:sz w:val="20"/>
    </w:rPr>
  </w:style>
  <w:style w:type="paragraph" w:customStyle="1" w:styleId="EXPOZ-extobrazek">
    <w:name w:val="EXPOZ-ext_obrazek"/>
    <w:basedOn w:val="EXPOZ-zakladnitext"/>
    <w:next w:val="EXPOZ-zakladnitext"/>
    <w:rsid w:val="00320A93"/>
    <w:pPr>
      <w:spacing w:after="240"/>
      <w:ind w:left="567" w:right="567"/>
    </w:pPr>
    <w:rPr>
      <w:color w:val="404040" w:themeColor="text1" w:themeTint="BF"/>
      <w:sz w:val="18"/>
    </w:rPr>
  </w:style>
  <w:style w:type="paragraph" w:customStyle="1" w:styleId="EXPOZ-odpoved">
    <w:name w:val="EXPOZ-odpoved"/>
    <w:basedOn w:val="EXPOZ-zakladnitext"/>
    <w:rPr>
      <w:i/>
      <w:color w:val="008000"/>
    </w:rPr>
  </w:style>
  <w:style w:type="paragraph" w:styleId="Zhlav">
    <w:name w:val="header"/>
    <w:basedOn w:val="Normln"/>
    <w:link w:val="ZhlavChar"/>
    <w:uiPriority w:val="99"/>
    <w:unhideWhenUsed/>
    <w:rsid w:val="00B02F8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02F86"/>
    <w:rPr>
      <w:rFonts w:eastAsia="Lucida Sans Unicode"/>
      <w:kern w:val="1"/>
      <w:sz w:val="24"/>
      <w:szCs w:val="24"/>
    </w:rPr>
  </w:style>
  <w:style w:type="paragraph" w:customStyle="1" w:styleId="EXPOZ-autor">
    <w:name w:val="EXPOZ-autor"/>
    <w:basedOn w:val="EXPOZ-zakladnitext"/>
    <w:link w:val="EXPOZ-autorChar"/>
    <w:qFormat/>
    <w:rsid w:val="00766410"/>
    <w:pPr>
      <w:jc w:val="right"/>
    </w:pPr>
    <w:rPr>
      <w:sz w:val="20"/>
    </w:rPr>
  </w:style>
  <w:style w:type="paragraph" w:customStyle="1" w:styleId="EXPOZ-nazevulohy">
    <w:name w:val="EXPOZ-nazev_ulohy"/>
    <w:basedOn w:val="EXPOZ-nadpis2"/>
    <w:link w:val="EXPOZ-nazevulohyChar"/>
    <w:qFormat/>
    <w:rsid w:val="001F18A3"/>
    <w:pPr>
      <w:pBdr>
        <w:top w:val="none" w:sz="0" w:space="0" w:color="auto"/>
        <w:left w:val="none" w:sz="0" w:space="0" w:color="auto"/>
        <w:right w:val="none" w:sz="0" w:space="0" w:color="auto"/>
      </w:pBdr>
      <w:shd w:val="clear" w:color="auto" w:fill="auto"/>
      <w:ind w:left="0"/>
    </w:pPr>
    <w:rPr>
      <w:i w:val="0"/>
      <w:sz w:val="32"/>
    </w:rPr>
  </w:style>
  <w:style w:type="character" w:customStyle="1" w:styleId="EXPOZ-zakladnitextChar">
    <w:name w:val="EXPOZ-zakladni_text Char"/>
    <w:basedOn w:val="Standardnpsmoodstavce"/>
    <w:link w:val="EXPOZ-zakladnitext"/>
    <w:rsid w:val="002E259F"/>
    <w:rPr>
      <w:rFonts w:ascii="Palatino Linotype" w:eastAsia="Lucida Sans Unicode" w:hAnsi="Palatino Linotype"/>
      <w:kern w:val="1"/>
      <w:sz w:val="21"/>
      <w:szCs w:val="24"/>
    </w:rPr>
  </w:style>
  <w:style w:type="character" w:customStyle="1" w:styleId="EXPOZ-autorChar">
    <w:name w:val="EXPOZ-autor Char"/>
    <w:basedOn w:val="EXPOZ-zakladnitextChar"/>
    <w:link w:val="EXPOZ-autor"/>
    <w:rsid w:val="00766410"/>
    <w:rPr>
      <w:rFonts w:ascii="Palatino Linotype" w:eastAsia="Lucida Sans Unicode" w:hAnsi="Palatino Linotype"/>
      <w:kern w:val="1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C9043E"/>
    <w:pPr>
      <w:tabs>
        <w:tab w:val="center" w:pos="4536"/>
        <w:tab w:val="right" w:pos="9072"/>
      </w:tabs>
    </w:pPr>
  </w:style>
  <w:style w:type="character" w:customStyle="1" w:styleId="Nadpis2Char">
    <w:name w:val="Nadpis 2 Char"/>
    <w:basedOn w:val="Standardnpsmoodstavce"/>
    <w:link w:val="Nadpis2"/>
    <w:rsid w:val="00163916"/>
    <w:rPr>
      <w:rFonts w:ascii="Palatino Linotype" w:eastAsia="MS Mincho" w:hAnsi="Palatino Linotype" w:cs="Tahoma"/>
      <w:b/>
      <w:bCs/>
      <w:i/>
      <w:iCs/>
      <w:kern w:val="1"/>
      <w:sz w:val="28"/>
      <w:szCs w:val="28"/>
    </w:rPr>
  </w:style>
  <w:style w:type="character" w:customStyle="1" w:styleId="EXPOZ-nadpis2Char">
    <w:name w:val="EXPOZ-nadpis_2 Char"/>
    <w:basedOn w:val="Nadpis2Char"/>
    <w:link w:val="EXPOZ-nadpis2"/>
    <w:rsid w:val="00C9043E"/>
    <w:rPr>
      <w:rFonts w:ascii="Palatino Linotype" w:eastAsia="MS Mincho" w:hAnsi="Palatino Linotype" w:cs="Tahoma"/>
      <w:b/>
      <w:bCs/>
      <w:i/>
      <w:iCs/>
      <w:kern w:val="1"/>
      <w:sz w:val="28"/>
      <w:szCs w:val="28"/>
      <w:shd w:val="clear" w:color="auto" w:fill="D9D9D9" w:themeFill="background1" w:themeFillShade="D9"/>
    </w:rPr>
  </w:style>
  <w:style w:type="character" w:customStyle="1" w:styleId="EXPOZ-nazevulohyChar">
    <w:name w:val="EXPOZ-nazev_ulohy Char"/>
    <w:basedOn w:val="EXPOZ-nadpis2Char"/>
    <w:link w:val="EXPOZ-nazevulohy"/>
    <w:rsid w:val="001F18A3"/>
    <w:rPr>
      <w:rFonts w:ascii="Palatino Linotype" w:eastAsia="MS Mincho" w:hAnsi="Palatino Linotype" w:cs="Tahoma"/>
      <w:b/>
      <w:bCs/>
      <w:i w:val="0"/>
      <w:iCs/>
      <w:kern w:val="1"/>
      <w:sz w:val="32"/>
      <w:szCs w:val="28"/>
      <w:shd w:val="clear" w:color="auto" w:fill="D9D9D9" w:themeFill="background1" w:themeFillShade="D9"/>
    </w:rPr>
  </w:style>
  <w:style w:type="character" w:customStyle="1" w:styleId="ZpatChar">
    <w:name w:val="Zápatí Char"/>
    <w:basedOn w:val="Standardnpsmoodstavce"/>
    <w:link w:val="Zpat"/>
    <w:uiPriority w:val="99"/>
    <w:rsid w:val="00C9043E"/>
    <w:rPr>
      <w:rFonts w:eastAsia="Lucida Sans Unicode"/>
      <w:kern w:val="1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9043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9043E"/>
    <w:rPr>
      <w:rFonts w:ascii="Tahoma" w:eastAsia="Lucida Sans Unicode" w:hAnsi="Tahoma" w:cs="Tahoma"/>
      <w:kern w:val="1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4B45B0"/>
    <w:rPr>
      <w:color w:val="808080"/>
    </w:rPr>
  </w:style>
  <w:style w:type="paragraph" w:customStyle="1" w:styleId="EXPOZ-ramecekodpoved">
    <w:name w:val="EXPOZ-ramecek_odpoved"/>
    <w:basedOn w:val="EXPOZ-zakladnitext"/>
    <w:link w:val="EXPOZ-ramecekodpovedChar"/>
    <w:qFormat/>
    <w:rsid w:val="00B400C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/>
    </w:pPr>
    <w:rPr>
      <w:color w:val="0070C0"/>
    </w:rPr>
  </w:style>
  <w:style w:type="paragraph" w:styleId="Titulek">
    <w:name w:val="caption"/>
    <w:aliases w:val="EXPOZ-titulek_obrazek"/>
    <w:basedOn w:val="EXPOZ-zakladnitext"/>
    <w:next w:val="EXPOZ-zakladnitext"/>
    <w:uiPriority w:val="35"/>
    <w:unhideWhenUsed/>
    <w:qFormat/>
    <w:rsid w:val="00320A93"/>
    <w:pPr>
      <w:spacing w:after="200"/>
    </w:pPr>
    <w:rPr>
      <w:bCs/>
      <w:color w:val="404040" w:themeColor="text1" w:themeTint="BF"/>
      <w:sz w:val="18"/>
      <w:szCs w:val="18"/>
    </w:rPr>
  </w:style>
  <w:style w:type="table" w:styleId="Mkatabulky">
    <w:name w:val="Table Grid"/>
    <w:basedOn w:val="Normlntabulka"/>
    <w:uiPriority w:val="59"/>
    <w:rsid w:val="00524D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XPOZ-ramecekodpovedChar">
    <w:name w:val="EXPOZ-ramecek_odpoved Char"/>
    <w:basedOn w:val="EXPOZ-zakladnitextChar"/>
    <w:link w:val="EXPOZ-ramecekodpoved"/>
    <w:rsid w:val="00B400C7"/>
    <w:rPr>
      <w:rFonts w:ascii="Palatino Linotype" w:eastAsia="Lucida Sans Unicode" w:hAnsi="Palatino Linotype"/>
      <w:color w:val="0070C0"/>
      <w:kern w:val="1"/>
      <w:sz w:val="21"/>
      <w:szCs w:val="24"/>
    </w:rPr>
  </w:style>
  <w:style w:type="character" w:styleId="Hypertextovodkaz">
    <w:name w:val="Hyperlink"/>
    <w:basedOn w:val="Standardnpsmoodstavce"/>
    <w:uiPriority w:val="99"/>
    <w:unhideWhenUsed/>
    <w:rsid w:val="00212E3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3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6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1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2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1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4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8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3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5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7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ATA\Tom\MyData\TFSoft\projekty-02-rozpracovane\GYM-Policka\009-EXPOZ-sablony-prac_listy_a_navody\EXPOZ-Pracovni_list_reseny-sablona-v02-r03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1EBCE1-A1A4-49D5-81A0-E5FDD4C86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EXPOZ-Pracovni_list_reseny-sablona-v02-r03.dotx</Template>
  <TotalTime>0</TotalTime>
  <Pages>2</Pages>
  <Words>170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TFSoft</Company>
  <LinksUpToDate>false</LinksUpToDate>
  <CharactersWithSpaces>1175</CharactersWithSpaces>
  <SharedDoc>false</SharedDoc>
  <HLinks>
    <vt:vector size="6" baseType="variant">
      <vt:variant>
        <vt:i4>7209053</vt:i4>
      </vt:variant>
      <vt:variant>
        <vt:i4>-1</vt:i4>
      </vt:variant>
      <vt:variant>
        <vt:i4>2049</vt:i4>
      </vt:variant>
      <vt:variant>
        <vt:i4>1</vt:i4>
      </vt:variant>
      <vt:variant>
        <vt:lpwstr>file:///D:/DATA/Tom/MyData/TFSoft/projekty-02-rozpracovane/GYM-Policka/003-Expoz/vizual/povinne%20ESF/OPVK_hor_zakladni_logolink_CB_cz.jpg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Feltl</dc:creator>
  <cp:keywords/>
  <cp:lastModifiedBy>TFSoft</cp:lastModifiedBy>
  <cp:revision>2</cp:revision>
  <cp:lastPrinted>2012-10-11T13:42:00Z</cp:lastPrinted>
  <dcterms:created xsi:type="dcterms:W3CDTF">2013-03-05T21:24:00Z</dcterms:created>
  <dcterms:modified xsi:type="dcterms:W3CDTF">2013-03-05T21:24:00Z</dcterms:modified>
</cp:coreProperties>
</file>