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E661D2" w:rsidRDefault="003A7030" w:rsidP="00970370">
      <w:pPr>
        <w:pStyle w:val="EXPOZ-nadpis1"/>
      </w:pPr>
      <w:bookmarkStart w:id="0" w:name="_GoBack"/>
      <w:bookmarkEnd w:id="0"/>
      <w:r w:rsidRPr="00E661D2">
        <w:drawing>
          <wp:anchor distT="0" distB="0" distL="114300" distR="114300" simplePos="0" relativeHeight="251658240" behindDoc="0" locked="0" layoutInCell="1" allowOverlap="1" wp14:anchorId="647DE0E3" wp14:editId="4C295DC6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024" w:rsidRPr="00E661D2">
        <w:t>Chemie</w:t>
      </w:r>
      <w:r w:rsidR="00FA35FE" w:rsidRPr="00E661D2">
        <w:t xml:space="preserve"> – úloha č. </w:t>
      </w:r>
      <w:r w:rsidR="00390169" w:rsidRPr="00E661D2">
        <w:t>12</w:t>
      </w:r>
    </w:p>
    <w:p w:rsidR="00766410" w:rsidRPr="00E661D2" w:rsidRDefault="00766410" w:rsidP="00766410">
      <w:pPr>
        <w:pStyle w:val="EXPOZ-autor"/>
      </w:pPr>
      <w:r w:rsidRPr="00E661D2">
        <w:t xml:space="preserve">Autor: </w:t>
      </w:r>
      <w:r w:rsidR="00F66F61" w:rsidRPr="00E661D2">
        <w:t xml:space="preserve">Tomáš </w:t>
      </w:r>
      <w:proofErr w:type="spellStart"/>
      <w:r w:rsidR="00F66F61" w:rsidRPr="00E661D2">
        <w:t>Feltl</w:t>
      </w:r>
      <w:proofErr w:type="spellEnd"/>
    </w:p>
    <w:p w:rsidR="006D4F53" w:rsidRPr="00E661D2" w:rsidRDefault="006D4F53" w:rsidP="006D4F53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C768EB" w:rsidRPr="00E661D2" w:rsidRDefault="00C768EB" w:rsidP="00C768EB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color w:val="auto"/>
          <w:sz w:val="18"/>
          <w:szCs w:val="18"/>
        </w:rPr>
      </w:pPr>
      <w:r w:rsidRPr="00E661D2">
        <w:rPr>
          <w:color w:val="auto"/>
          <w:sz w:val="18"/>
          <w:szCs w:val="18"/>
        </w:rPr>
        <w:t>Číslo:</w:t>
      </w:r>
      <w:r w:rsidRPr="00E661D2">
        <w:rPr>
          <w:color w:val="auto"/>
          <w:sz w:val="18"/>
          <w:szCs w:val="18"/>
        </w:rPr>
        <w:tab/>
      </w:r>
      <w:r w:rsidRPr="00E661D2">
        <w:rPr>
          <w:color w:val="auto"/>
          <w:sz w:val="18"/>
          <w:szCs w:val="18"/>
        </w:rPr>
        <w:tab/>
        <w:t>Téma:</w:t>
      </w:r>
      <w:r w:rsidRPr="00E661D2">
        <w:rPr>
          <w:color w:val="auto"/>
          <w:sz w:val="18"/>
          <w:szCs w:val="18"/>
        </w:rPr>
        <w:tab/>
      </w:r>
    </w:p>
    <w:p w:rsidR="00C768EB" w:rsidRPr="00E661D2" w:rsidRDefault="00C768EB" w:rsidP="00C768EB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</w:p>
    <w:p w:rsidR="00C768EB" w:rsidRPr="00E661D2" w:rsidRDefault="00C768EB" w:rsidP="00C768EB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  <w:r w:rsidRPr="00E661D2">
        <w:rPr>
          <w:color w:val="auto"/>
          <w:sz w:val="18"/>
          <w:szCs w:val="18"/>
        </w:rPr>
        <w:t>Jméno a příjmení:</w:t>
      </w:r>
      <w:r w:rsidRPr="00E661D2">
        <w:rPr>
          <w:color w:val="auto"/>
          <w:sz w:val="18"/>
          <w:szCs w:val="18"/>
        </w:rPr>
        <w:tab/>
      </w:r>
      <w:r w:rsidRPr="00E661D2">
        <w:rPr>
          <w:color w:val="auto"/>
          <w:sz w:val="18"/>
          <w:szCs w:val="18"/>
        </w:rPr>
        <w:tab/>
        <w:t>Datum:</w:t>
      </w:r>
      <w:r w:rsidRPr="00E661D2">
        <w:rPr>
          <w:color w:val="auto"/>
          <w:sz w:val="18"/>
          <w:szCs w:val="18"/>
        </w:rPr>
        <w:tab/>
        <w:t>Třída:</w:t>
      </w:r>
      <w:r w:rsidRPr="00E661D2">
        <w:rPr>
          <w:color w:val="auto"/>
          <w:sz w:val="18"/>
          <w:szCs w:val="18"/>
        </w:rPr>
        <w:tab/>
      </w:r>
    </w:p>
    <w:p w:rsidR="00C768EB" w:rsidRPr="00E661D2" w:rsidRDefault="00C768EB" w:rsidP="00C768EB">
      <w:pPr>
        <w:pStyle w:val="EXPOZ-ramecekodpoved"/>
        <w:rPr>
          <w:color w:val="auto"/>
          <w:sz w:val="18"/>
          <w:szCs w:val="18"/>
        </w:rPr>
      </w:pPr>
    </w:p>
    <w:p w:rsidR="00C768EB" w:rsidRPr="00E661D2" w:rsidRDefault="00C768EB" w:rsidP="00C768EB">
      <w:pPr>
        <w:pStyle w:val="EXPOZ-ramecekodpoved"/>
        <w:tabs>
          <w:tab w:val="left" w:leader="dot" w:pos="1418"/>
          <w:tab w:val="left" w:pos="1560"/>
          <w:tab w:val="right" w:leader="dot" w:pos="9498"/>
        </w:tabs>
        <w:rPr>
          <w:color w:val="auto"/>
        </w:rPr>
      </w:pPr>
      <w:r w:rsidRPr="00E661D2">
        <w:rPr>
          <w:color w:val="auto"/>
          <w:sz w:val="18"/>
          <w:szCs w:val="18"/>
        </w:rPr>
        <w:t>Skupina č. :</w:t>
      </w:r>
      <w:r w:rsidRPr="00E661D2">
        <w:rPr>
          <w:color w:val="auto"/>
          <w:sz w:val="18"/>
          <w:szCs w:val="18"/>
        </w:rPr>
        <w:tab/>
      </w:r>
      <w:r w:rsidRPr="00E661D2">
        <w:rPr>
          <w:color w:val="auto"/>
          <w:sz w:val="18"/>
          <w:szCs w:val="18"/>
        </w:rPr>
        <w:tab/>
        <w:t>Spolupracoval:</w:t>
      </w:r>
      <w:r w:rsidRPr="00E661D2">
        <w:rPr>
          <w:color w:val="auto"/>
          <w:sz w:val="18"/>
          <w:szCs w:val="18"/>
        </w:rPr>
        <w:tab/>
      </w:r>
    </w:p>
    <w:p w:rsidR="006D4F53" w:rsidRPr="00E661D2" w:rsidRDefault="006D4F53" w:rsidP="006D4F53">
      <w:pPr>
        <w:pStyle w:val="EXPOZ-ramecekodpoved"/>
        <w:rPr>
          <w:sz w:val="16"/>
          <w:szCs w:val="16"/>
        </w:rPr>
      </w:pPr>
    </w:p>
    <w:p w:rsidR="00040D37" w:rsidRPr="00E661D2" w:rsidRDefault="0072225E" w:rsidP="00163916">
      <w:pPr>
        <w:pStyle w:val="EXPOZ-nazevulohy"/>
        <w:rPr>
          <w:kern w:val="32"/>
        </w:rPr>
      </w:pPr>
      <w:r w:rsidRPr="00E661D2">
        <w:rPr>
          <w:kern w:val="32"/>
        </w:rPr>
        <w:t xml:space="preserve">Stanovení obsahu </w:t>
      </w:r>
      <w:r w:rsidR="00163573" w:rsidRPr="00E661D2">
        <w:rPr>
          <w:kern w:val="32"/>
        </w:rPr>
        <w:t xml:space="preserve">vápenatých </w:t>
      </w:r>
      <w:r w:rsidRPr="00E661D2">
        <w:rPr>
          <w:kern w:val="32"/>
        </w:rPr>
        <w:t>iontů v minerální vodě</w:t>
      </w:r>
    </w:p>
    <w:p w:rsidR="007F4A64" w:rsidRPr="00E661D2" w:rsidRDefault="007F4A64" w:rsidP="007F4A64">
      <w:pPr>
        <w:pStyle w:val="EXPOZ-nadpis2"/>
      </w:pPr>
      <w:r w:rsidRPr="00E661D2">
        <w:t>Slovníček pojmů</w:t>
      </w:r>
    </w:p>
    <w:p w:rsidR="007F4A64" w:rsidRPr="00E661D2" w:rsidRDefault="0005614A" w:rsidP="007F4A64">
      <w:pPr>
        <w:pStyle w:val="EXPOZ-zakladnitext"/>
      </w:pPr>
      <w:r w:rsidRPr="00E661D2">
        <w:t>S využitím dostupných zdrojů vysvětlete následující pojmy</w:t>
      </w:r>
      <w:r w:rsidR="00893413" w:rsidRPr="00E661D2">
        <w:t>:</w:t>
      </w:r>
    </w:p>
    <w:p w:rsidR="0005614A" w:rsidRPr="00E661D2" w:rsidRDefault="009622E1" w:rsidP="007F4A64">
      <w:pPr>
        <w:pStyle w:val="EXPOZ-zakladnitext"/>
        <w:rPr>
          <w:rStyle w:val="EXPOZ-bolditalic"/>
        </w:rPr>
      </w:pPr>
      <w:r w:rsidRPr="00E661D2">
        <w:rPr>
          <w:rStyle w:val="EXPOZ-bolditalic"/>
        </w:rPr>
        <w:t>Iontově selektivní elektrody (ISE)</w:t>
      </w:r>
    </w:p>
    <w:p w:rsidR="0007480D" w:rsidRDefault="0007480D" w:rsidP="00B400C7">
      <w:pPr>
        <w:pStyle w:val="EXPOZ-ramecekodpoved"/>
      </w:pPr>
    </w:p>
    <w:p w:rsidR="0007480D" w:rsidRDefault="0007480D" w:rsidP="00B400C7">
      <w:pPr>
        <w:pStyle w:val="EXPOZ-ramecekodpoved"/>
      </w:pPr>
    </w:p>
    <w:p w:rsidR="0007480D" w:rsidRDefault="0007480D" w:rsidP="00B400C7">
      <w:pPr>
        <w:pStyle w:val="EXPOZ-ramecekodpoved"/>
      </w:pPr>
    </w:p>
    <w:p w:rsidR="00F52719" w:rsidRDefault="00F52719" w:rsidP="00B400C7">
      <w:pPr>
        <w:pStyle w:val="EXPOZ-ramecekodpoved"/>
      </w:pPr>
    </w:p>
    <w:p w:rsidR="00507F2E" w:rsidRPr="00E661D2" w:rsidRDefault="005226D0" w:rsidP="00507F2E">
      <w:pPr>
        <w:pStyle w:val="EXPOZ-zakladnitext"/>
        <w:rPr>
          <w:rStyle w:val="EXPOZ-bolditalic"/>
        </w:rPr>
      </w:pPr>
      <w:r>
        <w:rPr>
          <w:rStyle w:val="EXPOZ-bolditalic"/>
        </w:rPr>
        <w:t>Minerální voda</w:t>
      </w:r>
    </w:p>
    <w:p w:rsidR="00F52719" w:rsidRDefault="00F52719" w:rsidP="00507F2E">
      <w:pPr>
        <w:pStyle w:val="EXPOZ-ramecekodpoved"/>
      </w:pPr>
    </w:p>
    <w:p w:rsidR="0007480D" w:rsidRDefault="0007480D" w:rsidP="00507F2E">
      <w:pPr>
        <w:pStyle w:val="EXPOZ-ramecekodpoved"/>
      </w:pPr>
    </w:p>
    <w:p w:rsidR="0007480D" w:rsidRDefault="0007480D" w:rsidP="00507F2E">
      <w:pPr>
        <w:pStyle w:val="EXPOZ-ramecekodpoved"/>
      </w:pPr>
    </w:p>
    <w:p w:rsidR="0007480D" w:rsidRDefault="0007480D" w:rsidP="00507F2E">
      <w:pPr>
        <w:pStyle w:val="EXPOZ-ramecekodpoved"/>
      </w:pPr>
    </w:p>
    <w:p w:rsidR="0007480D" w:rsidRPr="00E661D2" w:rsidRDefault="0007480D" w:rsidP="00507F2E">
      <w:pPr>
        <w:pStyle w:val="EXPOZ-ramecekodpoved"/>
      </w:pPr>
    </w:p>
    <w:p w:rsidR="00507F2E" w:rsidRPr="00E661D2" w:rsidRDefault="002F499D" w:rsidP="00507F2E">
      <w:pPr>
        <w:pStyle w:val="EXPOZ-zakladnitext"/>
        <w:rPr>
          <w:rStyle w:val="EXPOZ-bolditalic"/>
        </w:rPr>
      </w:pPr>
      <w:r>
        <w:rPr>
          <w:rStyle w:val="EXPOZ-bolditalic"/>
        </w:rPr>
        <w:t>Osteoporóza</w:t>
      </w:r>
    </w:p>
    <w:p w:rsidR="0007480D" w:rsidRDefault="0007480D" w:rsidP="00F52719">
      <w:pPr>
        <w:pStyle w:val="EXPOZ-ramecekodpoved"/>
      </w:pPr>
    </w:p>
    <w:p w:rsidR="0007480D" w:rsidRDefault="0007480D" w:rsidP="00F52719">
      <w:pPr>
        <w:pStyle w:val="EXPOZ-ramecekodpoved"/>
      </w:pPr>
    </w:p>
    <w:p w:rsidR="003B4936" w:rsidRDefault="003B4936" w:rsidP="00F52719">
      <w:pPr>
        <w:pStyle w:val="EXPOZ-ramecekodpoved"/>
      </w:pPr>
    </w:p>
    <w:p w:rsidR="0007480D" w:rsidRDefault="0007480D" w:rsidP="00F52719">
      <w:pPr>
        <w:pStyle w:val="EXPOZ-ramecekodpoved"/>
      </w:pPr>
    </w:p>
    <w:p w:rsidR="0007480D" w:rsidRDefault="0007480D" w:rsidP="00F52719">
      <w:pPr>
        <w:pStyle w:val="EXPOZ-ramecekodpoved"/>
      </w:pPr>
    </w:p>
    <w:p w:rsidR="00507F2E" w:rsidRPr="00E661D2" w:rsidRDefault="00A30FEC" w:rsidP="00507F2E">
      <w:pPr>
        <w:pStyle w:val="EXPOZ-zakladnitext"/>
        <w:rPr>
          <w:rStyle w:val="EXPOZ-bolditalic"/>
        </w:rPr>
      </w:pPr>
      <w:r>
        <w:rPr>
          <w:rStyle w:val="EXPOZ-bolditalic"/>
        </w:rPr>
        <w:t>Kalibrace</w:t>
      </w:r>
    </w:p>
    <w:p w:rsidR="00507F2E" w:rsidRDefault="00507F2E" w:rsidP="00507F2E">
      <w:pPr>
        <w:pStyle w:val="EXPOZ-ramecekodpoved"/>
      </w:pPr>
    </w:p>
    <w:p w:rsidR="0007480D" w:rsidRDefault="0007480D" w:rsidP="00507F2E">
      <w:pPr>
        <w:pStyle w:val="EXPOZ-ramecekodpoved"/>
      </w:pPr>
    </w:p>
    <w:p w:rsidR="0007480D" w:rsidRDefault="0007480D" w:rsidP="00507F2E">
      <w:pPr>
        <w:pStyle w:val="EXPOZ-ramecekodpoved"/>
      </w:pPr>
    </w:p>
    <w:p w:rsidR="0007480D" w:rsidRPr="00E661D2" w:rsidRDefault="0007480D" w:rsidP="00507F2E">
      <w:pPr>
        <w:pStyle w:val="EXPOZ-ramecekodpoved"/>
      </w:pPr>
    </w:p>
    <w:p w:rsidR="007F4A64" w:rsidRPr="00E661D2" w:rsidRDefault="007F4A64" w:rsidP="007F4A64">
      <w:pPr>
        <w:pStyle w:val="EXPOZ-nadpis2"/>
      </w:pPr>
      <w:r w:rsidRPr="00E661D2">
        <w:t>Teoretická příprava úlohy</w:t>
      </w:r>
    </w:p>
    <w:p w:rsidR="007F4A64" w:rsidRPr="00E661D2" w:rsidRDefault="009A5551" w:rsidP="008E3D92">
      <w:pPr>
        <w:pStyle w:val="EXPOZ-cislovanyseznam"/>
      </w:pPr>
      <w:r>
        <w:t>Jakou roli hraje vápník v živých organizmech</w:t>
      </w:r>
      <w:r w:rsidR="00F13E8D" w:rsidRPr="00E661D2">
        <w:t>?</w:t>
      </w:r>
    </w:p>
    <w:p w:rsidR="004116B0" w:rsidRDefault="004116B0" w:rsidP="00B400C7">
      <w:pPr>
        <w:pStyle w:val="EXPOZ-ramecekodpoved"/>
      </w:pPr>
    </w:p>
    <w:p w:rsidR="004116B0" w:rsidRDefault="004116B0" w:rsidP="00B400C7">
      <w:pPr>
        <w:pStyle w:val="EXPOZ-ramecekodpoved"/>
      </w:pPr>
    </w:p>
    <w:p w:rsidR="004116B0" w:rsidRDefault="004116B0" w:rsidP="00B400C7">
      <w:pPr>
        <w:pStyle w:val="EXPOZ-ramecekodpoved"/>
      </w:pPr>
    </w:p>
    <w:p w:rsidR="004116B0" w:rsidRDefault="004116B0" w:rsidP="00B400C7">
      <w:pPr>
        <w:pStyle w:val="EXPOZ-ramecekodpoved"/>
      </w:pPr>
    </w:p>
    <w:p w:rsidR="004116B0" w:rsidRPr="00E661D2" w:rsidRDefault="004116B0" w:rsidP="00B400C7">
      <w:pPr>
        <w:pStyle w:val="EXPOZ-ramecekodpoved"/>
      </w:pPr>
    </w:p>
    <w:p w:rsidR="008472C2" w:rsidRPr="00E661D2" w:rsidRDefault="00574481" w:rsidP="008472C2">
      <w:pPr>
        <w:pStyle w:val="EXPOZ-cislovanyseznam"/>
      </w:pPr>
      <w:r>
        <w:t xml:space="preserve">Co je v naší potravě zdrojem vápenatých iontů? Jaká je doporučená denní dávka „vápníku“ </w:t>
      </w:r>
      <w:r w:rsidR="00584854">
        <w:t xml:space="preserve">pro </w:t>
      </w:r>
      <w:r>
        <w:t>člověka?</w:t>
      </w:r>
    </w:p>
    <w:p w:rsidR="004116B0" w:rsidRDefault="004116B0" w:rsidP="008472C2">
      <w:pPr>
        <w:pStyle w:val="EXPOZ-ramecekodpoved"/>
      </w:pPr>
    </w:p>
    <w:p w:rsidR="004116B0" w:rsidRDefault="004116B0" w:rsidP="008472C2">
      <w:pPr>
        <w:pStyle w:val="EXPOZ-ramecekodpoved"/>
      </w:pPr>
    </w:p>
    <w:p w:rsidR="004116B0" w:rsidRDefault="004116B0" w:rsidP="008472C2">
      <w:pPr>
        <w:pStyle w:val="EXPOZ-ramecekodpoved"/>
      </w:pPr>
    </w:p>
    <w:p w:rsidR="00421E81" w:rsidRPr="00E661D2" w:rsidRDefault="00421E81" w:rsidP="008472C2">
      <w:pPr>
        <w:pStyle w:val="EXPOZ-ramecekodpoved"/>
      </w:pPr>
    </w:p>
    <w:p w:rsidR="008472C2" w:rsidRPr="00E661D2" w:rsidRDefault="00EF35FF" w:rsidP="008472C2">
      <w:pPr>
        <w:pStyle w:val="EXPOZ-cislovanyseznam"/>
      </w:pPr>
      <w:r>
        <w:t>Zjistěte, jaký je průměrný obsah vápníku v </w:t>
      </w:r>
      <w:r w:rsidR="000D7D6A">
        <w:t>šesti</w:t>
      </w:r>
      <w:r>
        <w:t xml:space="preserve"> různých potravinách. Kolik gramů té které potraviny musíte denně zkonzumovat? </w:t>
      </w:r>
    </w:p>
    <w:tbl>
      <w:tblPr>
        <w:tblStyle w:val="Mkatabulky"/>
        <w:tblW w:w="0" w:type="auto"/>
        <w:tblInd w:w="113" w:type="dxa"/>
        <w:tblLook w:val="04A0" w:firstRow="1" w:lastRow="0" w:firstColumn="1" w:lastColumn="0" w:noHBand="0" w:noVBand="1"/>
      </w:tblPr>
      <w:tblGrid>
        <w:gridCol w:w="421"/>
        <w:gridCol w:w="4819"/>
        <w:gridCol w:w="1276"/>
        <w:gridCol w:w="3225"/>
      </w:tblGrid>
      <w:tr w:rsidR="00CA16EF" w:rsidRPr="00CA16EF" w:rsidTr="007F4EB9">
        <w:tc>
          <w:tcPr>
            <w:tcW w:w="421" w:type="dxa"/>
            <w:vAlign w:val="bottom"/>
          </w:tcPr>
          <w:p w:rsidR="00473EEA" w:rsidRPr="00C22F12" w:rsidRDefault="00473EEA" w:rsidP="00CA16EF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  <w:color w:val="auto"/>
                <w:sz w:val="18"/>
                <w:szCs w:val="18"/>
              </w:rPr>
            </w:pPr>
            <w:r w:rsidRPr="00C22F12">
              <w:rPr>
                <w:b/>
                <w:color w:val="auto"/>
                <w:sz w:val="18"/>
                <w:szCs w:val="18"/>
              </w:rPr>
              <w:t>č.</w:t>
            </w:r>
          </w:p>
        </w:tc>
        <w:tc>
          <w:tcPr>
            <w:tcW w:w="4819" w:type="dxa"/>
            <w:vAlign w:val="bottom"/>
          </w:tcPr>
          <w:p w:rsidR="00473EEA" w:rsidRPr="00C22F12" w:rsidRDefault="008B0C28" w:rsidP="008B0C28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Potravina</w:t>
            </w:r>
          </w:p>
        </w:tc>
        <w:tc>
          <w:tcPr>
            <w:tcW w:w="1276" w:type="dxa"/>
            <w:vAlign w:val="bottom"/>
          </w:tcPr>
          <w:p w:rsidR="00473EEA" w:rsidRPr="00C22F12" w:rsidRDefault="00473EEA" w:rsidP="008B0C28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C22F12">
              <w:rPr>
                <w:b/>
                <w:color w:val="auto"/>
                <w:sz w:val="18"/>
                <w:szCs w:val="18"/>
              </w:rPr>
              <w:t>Obsah Ca (mg</w:t>
            </w:r>
            <w:r w:rsidR="008B0C28">
              <w:rPr>
                <w:b/>
                <w:color w:val="auto"/>
                <w:sz w:val="18"/>
                <w:szCs w:val="18"/>
              </w:rPr>
              <w:t>/100 g</w:t>
            </w:r>
            <w:r w:rsidRPr="00C22F12">
              <w:rPr>
                <w:b/>
                <w:color w:val="auto"/>
                <w:sz w:val="18"/>
                <w:szCs w:val="18"/>
              </w:rPr>
              <w:t>)</w:t>
            </w:r>
          </w:p>
        </w:tc>
        <w:tc>
          <w:tcPr>
            <w:tcW w:w="3225" w:type="dxa"/>
            <w:vAlign w:val="bottom"/>
          </w:tcPr>
          <w:p w:rsidR="00473EEA" w:rsidRPr="00C22F12" w:rsidRDefault="007F4EB9" w:rsidP="00961423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Množství</w:t>
            </w:r>
            <w:r w:rsidR="00473EEA" w:rsidRPr="00C22F12">
              <w:rPr>
                <w:b/>
                <w:color w:val="auto"/>
                <w:sz w:val="18"/>
                <w:szCs w:val="18"/>
              </w:rPr>
              <w:t xml:space="preserve"> </w:t>
            </w:r>
            <w:r w:rsidR="00961423">
              <w:rPr>
                <w:b/>
                <w:color w:val="auto"/>
                <w:sz w:val="18"/>
                <w:szCs w:val="18"/>
              </w:rPr>
              <w:t xml:space="preserve">potraviny (g) </w:t>
            </w:r>
            <w:r w:rsidR="00473EEA" w:rsidRPr="00C22F12">
              <w:rPr>
                <w:b/>
                <w:color w:val="auto"/>
                <w:sz w:val="18"/>
                <w:szCs w:val="18"/>
              </w:rPr>
              <w:t xml:space="preserve">pro dosažení denní doporučené dávky </w:t>
            </w:r>
            <w:r w:rsidR="00961423">
              <w:rPr>
                <w:b/>
                <w:color w:val="auto"/>
                <w:sz w:val="18"/>
                <w:szCs w:val="18"/>
              </w:rPr>
              <w:t>1000 mg</w:t>
            </w:r>
          </w:p>
        </w:tc>
      </w:tr>
      <w:tr w:rsidR="00473EEA" w:rsidTr="007F4EB9">
        <w:tc>
          <w:tcPr>
            <w:tcW w:w="421" w:type="dxa"/>
            <w:vAlign w:val="center"/>
          </w:tcPr>
          <w:p w:rsidR="00473EEA" w:rsidRPr="00C22F12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C22F12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4819" w:type="dxa"/>
            <w:vAlign w:val="center"/>
          </w:tcPr>
          <w:p w:rsidR="00473EEA" w:rsidRDefault="00473EE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276" w:type="dxa"/>
            <w:vAlign w:val="center"/>
          </w:tcPr>
          <w:p w:rsidR="00473EEA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225" w:type="dxa"/>
            <w:vAlign w:val="center"/>
          </w:tcPr>
          <w:p w:rsidR="00473EEA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473EEA" w:rsidTr="007F4EB9">
        <w:tc>
          <w:tcPr>
            <w:tcW w:w="421" w:type="dxa"/>
            <w:vAlign w:val="center"/>
          </w:tcPr>
          <w:p w:rsidR="00473EEA" w:rsidRPr="00C22F12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C22F12">
              <w:rPr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4819" w:type="dxa"/>
            <w:vAlign w:val="center"/>
          </w:tcPr>
          <w:p w:rsidR="00473EEA" w:rsidRDefault="00473EE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276" w:type="dxa"/>
            <w:vAlign w:val="center"/>
          </w:tcPr>
          <w:p w:rsidR="00473EEA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225" w:type="dxa"/>
            <w:vAlign w:val="center"/>
          </w:tcPr>
          <w:p w:rsidR="00473EEA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473EEA" w:rsidTr="007F4EB9">
        <w:tc>
          <w:tcPr>
            <w:tcW w:w="421" w:type="dxa"/>
            <w:vAlign w:val="center"/>
          </w:tcPr>
          <w:p w:rsidR="00473EEA" w:rsidRPr="00C22F12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C22F12">
              <w:rPr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4819" w:type="dxa"/>
            <w:vAlign w:val="center"/>
          </w:tcPr>
          <w:p w:rsidR="00473EEA" w:rsidRDefault="00473EE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276" w:type="dxa"/>
            <w:vAlign w:val="center"/>
          </w:tcPr>
          <w:p w:rsidR="00473EEA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225" w:type="dxa"/>
            <w:vAlign w:val="center"/>
          </w:tcPr>
          <w:p w:rsidR="00473EEA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473EEA" w:rsidTr="007F4EB9">
        <w:tc>
          <w:tcPr>
            <w:tcW w:w="421" w:type="dxa"/>
            <w:vAlign w:val="center"/>
          </w:tcPr>
          <w:p w:rsidR="00473EEA" w:rsidRPr="00C22F12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C22F12">
              <w:rPr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4819" w:type="dxa"/>
            <w:vAlign w:val="center"/>
          </w:tcPr>
          <w:p w:rsidR="00473EEA" w:rsidRDefault="00473EE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276" w:type="dxa"/>
            <w:vAlign w:val="center"/>
          </w:tcPr>
          <w:p w:rsidR="00473EEA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225" w:type="dxa"/>
            <w:vAlign w:val="center"/>
          </w:tcPr>
          <w:p w:rsidR="00473EEA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CA16EF" w:rsidTr="007F4EB9">
        <w:tc>
          <w:tcPr>
            <w:tcW w:w="421" w:type="dxa"/>
            <w:vAlign w:val="center"/>
          </w:tcPr>
          <w:p w:rsidR="00CA16EF" w:rsidRPr="00C22F12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C22F12">
              <w:rPr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4819" w:type="dxa"/>
            <w:vAlign w:val="center"/>
          </w:tcPr>
          <w:p w:rsidR="00CA16EF" w:rsidRDefault="00CA16EF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276" w:type="dxa"/>
            <w:vAlign w:val="center"/>
          </w:tcPr>
          <w:p w:rsidR="00CA16EF" w:rsidRDefault="00CA16EF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225" w:type="dxa"/>
            <w:vAlign w:val="center"/>
          </w:tcPr>
          <w:p w:rsidR="00CA16EF" w:rsidRDefault="00CA16EF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0D7D6A" w:rsidTr="007F4EB9">
        <w:tc>
          <w:tcPr>
            <w:tcW w:w="421" w:type="dxa"/>
            <w:vAlign w:val="center"/>
          </w:tcPr>
          <w:p w:rsidR="000D7D6A" w:rsidRPr="00C22F12" w:rsidRDefault="000D7D6A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4819" w:type="dxa"/>
            <w:vAlign w:val="center"/>
          </w:tcPr>
          <w:p w:rsidR="000D7D6A" w:rsidRDefault="000D7D6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276" w:type="dxa"/>
            <w:vAlign w:val="center"/>
          </w:tcPr>
          <w:p w:rsidR="000D7D6A" w:rsidRDefault="000D7D6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225" w:type="dxa"/>
            <w:vAlign w:val="center"/>
          </w:tcPr>
          <w:p w:rsidR="000D7D6A" w:rsidRDefault="000D7D6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EF64A8" w:rsidTr="00C8125C">
        <w:tc>
          <w:tcPr>
            <w:tcW w:w="9741" w:type="dxa"/>
            <w:gridSpan w:val="4"/>
          </w:tcPr>
          <w:p w:rsidR="00EF64A8" w:rsidRDefault="00EF64A8" w:rsidP="004116B0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 w:rsidRPr="00EF64A8">
              <w:rPr>
                <w:color w:val="auto"/>
              </w:rPr>
              <w:t xml:space="preserve">Zdroj informací: </w:t>
            </w:r>
          </w:p>
        </w:tc>
      </w:tr>
    </w:tbl>
    <w:p w:rsidR="008472C2" w:rsidRPr="00E661D2" w:rsidRDefault="008F58EC" w:rsidP="008472C2">
      <w:pPr>
        <w:pStyle w:val="EXPOZ-cislovanyseznam"/>
      </w:pPr>
      <w:r w:rsidRPr="00E661D2">
        <w:t xml:space="preserve">Jaké hodnoty koncentrací </w:t>
      </w:r>
      <w:r w:rsidR="00B8286B">
        <w:t>vápenatých</w:t>
      </w:r>
      <w:r w:rsidRPr="00E661D2">
        <w:t xml:space="preserve"> iontů </w:t>
      </w:r>
      <w:r w:rsidR="00231BDE">
        <w:t>jsou doporučeny</w:t>
      </w:r>
      <w:r w:rsidRPr="00E661D2">
        <w:t xml:space="preserve"> pro pitnou vodu?</w:t>
      </w:r>
    </w:p>
    <w:p w:rsidR="008472C2" w:rsidRDefault="008472C2" w:rsidP="008472C2">
      <w:pPr>
        <w:pStyle w:val="EXPOZ-ramecekodpoved"/>
      </w:pPr>
    </w:p>
    <w:p w:rsidR="004116B0" w:rsidRPr="00E661D2" w:rsidRDefault="004116B0" w:rsidP="008472C2">
      <w:pPr>
        <w:pStyle w:val="EXPOZ-ramecekodpoved"/>
      </w:pPr>
    </w:p>
    <w:p w:rsidR="008472C2" w:rsidRPr="00E661D2" w:rsidRDefault="00343B50" w:rsidP="008472C2">
      <w:pPr>
        <w:pStyle w:val="EXPOZ-cislovanyseznam"/>
      </w:pPr>
      <w:r>
        <w:t>Co způsobuje tzv. „tvrdost vody</w:t>
      </w:r>
      <w:r w:rsidR="00962B16">
        <w:t>“?</w:t>
      </w:r>
    </w:p>
    <w:p w:rsidR="00CB00A1" w:rsidRDefault="00CB00A1" w:rsidP="00962B16">
      <w:pPr>
        <w:pStyle w:val="EXPOZ-ramecekodpoved"/>
      </w:pPr>
    </w:p>
    <w:p w:rsidR="004116B0" w:rsidRDefault="004116B0" w:rsidP="00962B16">
      <w:pPr>
        <w:pStyle w:val="EXPOZ-ramecekodpoved"/>
      </w:pPr>
    </w:p>
    <w:p w:rsidR="004116B0" w:rsidRPr="00E661D2" w:rsidRDefault="004116B0" w:rsidP="00962B16">
      <w:pPr>
        <w:pStyle w:val="EXPOZ-ramecekodpoved"/>
      </w:pPr>
    </w:p>
    <w:p w:rsidR="00B373B1" w:rsidRPr="00E661D2" w:rsidRDefault="00962B16" w:rsidP="00B373B1">
      <w:pPr>
        <w:pStyle w:val="EXPOZ-cislovanyseznam"/>
      </w:pPr>
      <w:r>
        <w:t>Jaké typy „tvrdosti vody“ rozlišujeme? Jak se této „tvrdosti“ můžeme zbavit?</w:t>
      </w:r>
      <w:r w:rsidR="00171165">
        <w:t xml:space="preserve"> Doplňte rovnice.</w:t>
      </w:r>
    </w:p>
    <w:p w:rsidR="004116B0" w:rsidRDefault="004116B0" w:rsidP="00B373B1">
      <w:pPr>
        <w:pStyle w:val="EXPOZ-ramecekodpoved"/>
      </w:pPr>
    </w:p>
    <w:p w:rsidR="004116B0" w:rsidRDefault="004116B0" w:rsidP="00B373B1">
      <w:pPr>
        <w:pStyle w:val="EXPOZ-ramecekodpoved"/>
      </w:pPr>
    </w:p>
    <w:p w:rsidR="004116B0" w:rsidRDefault="004116B0" w:rsidP="00B373B1">
      <w:pPr>
        <w:pStyle w:val="EXPOZ-ramecekodpoved"/>
      </w:pPr>
    </w:p>
    <w:p w:rsidR="004116B0" w:rsidRDefault="004116B0" w:rsidP="00B373B1">
      <w:pPr>
        <w:pStyle w:val="EXPOZ-ramecekodpoved"/>
      </w:pPr>
    </w:p>
    <w:p w:rsidR="00171165" w:rsidRPr="00CE1FA6" w:rsidRDefault="00CE1FA6" w:rsidP="00B373B1">
      <w:pPr>
        <w:pStyle w:val="EXPOZ-ramecekodpoved"/>
      </w:pPr>
      <w:r w:rsidRPr="00CE1FA6">
        <w:rPr>
          <w:color w:val="auto"/>
        </w:rPr>
        <w:t>Ca(HCO</w:t>
      </w:r>
      <w:r w:rsidRPr="00CE1FA6">
        <w:rPr>
          <w:color w:val="auto"/>
          <w:vertAlign w:val="subscript"/>
        </w:rPr>
        <w:t>3</w:t>
      </w:r>
      <w:r w:rsidRPr="00CE1FA6">
        <w:rPr>
          <w:color w:val="auto"/>
        </w:rPr>
        <w:t>)</w:t>
      </w:r>
      <w:r w:rsidRPr="00CE1FA6">
        <w:rPr>
          <w:color w:val="auto"/>
          <w:vertAlign w:val="subscript"/>
        </w:rPr>
        <w:t>2</w:t>
      </w:r>
      <w:r w:rsidRPr="00CE1FA6">
        <w:rPr>
          <w:color w:val="auto"/>
        </w:rPr>
        <w:t xml:space="preserve"> </w:t>
      </w:r>
      <w:r w:rsidRPr="00CE1FA6">
        <w:rPr>
          <w:rFonts w:ascii="Times New Roman" w:hAnsi="Times New Roman"/>
          <w:color w:val="auto"/>
        </w:rPr>
        <w:t>→</w:t>
      </w:r>
      <w:r w:rsidRPr="00CE1FA6">
        <w:t xml:space="preserve"> </w:t>
      </w:r>
      <w:r w:rsidR="002064D2" w:rsidRPr="002064D2">
        <w:rPr>
          <w:color w:val="auto"/>
        </w:rPr>
        <w:t>……………</w:t>
      </w:r>
      <w:r w:rsidRPr="002064D2">
        <w:rPr>
          <w:color w:val="auto"/>
        </w:rPr>
        <w:t xml:space="preserve"> </w:t>
      </w:r>
      <w:r w:rsidRPr="00CE1FA6">
        <w:rPr>
          <w:color w:val="auto"/>
        </w:rPr>
        <w:t>+ H</w:t>
      </w:r>
      <w:r w:rsidRPr="00CE1FA6">
        <w:rPr>
          <w:color w:val="auto"/>
          <w:vertAlign w:val="subscript"/>
        </w:rPr>
        <w:t>2</w:t>
      </w:r>
      <w:r w:rsidRPr="00CE1FA6">
        <w:rPr>
          <w:color w:val="auto"/>
        </w:rPr>
        <w:t>O + CO</w:t>
      </w:r>
      <w:r w:rsidRPr="00CE1FA6">
        <w:rPr>
          <w:color w:val="auto"/>
          <w:vertAlign w:val="subscript"/>
        </w:rPr>
        <w:t>2</w:t>
      </w:r>
      <w:r>
        <w:rPr>
          <w:color w:val="auto"/>
          <w:vertAlign w:val="subscript"/>
        </w:rPr>
        <w:t xml:space="preserve"> </w:t>
      </w:r>
      <w:r>
        <w:rPr>
          <w:color w:val="auto"/>
        </w:rPr>
        <w:t>(odstranění přechodné tvrdosti povařením)</w:t>
      </w:r>
    </w:p>
    <w:p w:rsidR="005645E6" w:rsidRPr="00E661D2" w:rsidRDefault="00CE1FA6" w:rsidP="00B373B1">
      <w:pPr>
        <w:pStyle w:val="EXPOZ-ramecekodpoved"/>
      </w:pPr>
      <w:r w:rsidRPr="00CE1FA6">
        <w:rPr>
          <w:color w:val="auto"/>
        </w:rPr>
        <w:t>CaSO</w:t>
      </w:r>
      <w:r w:rsidRPr="00CE1FA6">
        <w:rPr>
          <w:color w:val="auto"/>
          <w:vertAlign w:val="subscript"/>
        </w:rPr>
        <w:t>4</w:t>
      </w:r>
      <w:r w:rsidRPr="00CE1FA6">
        <w:rPr>
          <w:color w:val="auto"/>
        </w:rPr>
        <w:t xml:space="preserve"> + </w:t>
      </w:r>
      <w:r w:rsidR="002064D2" w:rsidRPr="002064D2">
        <w:rPr>
          <w:color w:val="auto"/>
        </w:rPr>
        <w:t xml:space="preserve">…………… </w:t>
      </w:r>
      <w:r w:rsidRPr="00CE1FA6">
        <w:rPr>
          <w:rFonts w:ascii="Times New Roman" w:hAnsi="Times New Roman"/>
          <w:color w:val="auto"/>
        </w:rPr>
        <w:t>→</w:t>
      </w:r>
      <w:r w:rsidRPr="00CE1FA6">
        <w:rPr>
          <w:color w:val="auto"/>
        </w:rPr>
        <w:t xml:space="preserve"> CaCO</w:t>
      </w:r>
      <w:r w:rsidRPr="00CE1FA6">
        <w:rPr>
          <w:color w:val="auto"/>
          <w:vertAlign w:val="subscript"/>
        </w:rPr>
        <w:t>3</w:t>
      </w:r>
      <w:r w:rsidRPr="00CE1FA6">
        <w:rPr>
          <w:color w:val="auto"/>
        </w:rPr>
        <w:t xml:space="preserve"> + </w:t>
      </w:r>
      <w:r w:rsidR="002064D2" w:rsidRPr="002064D2">
        <w:rPr>
          <w:color w:val="auto"/>
        </w:rPr>
        <w:t xml:space="preserve">…………… </w:t>
      </w:r>
      <w:r>
        <w:rPr>
          <w:vertAlign w:val="subscript"/>
        </w:rPr>
        <w:t xml:space="preserve"> </w:t>
      </w:r>
      <w:r>
        <w:rPr>
          <w:color w:val="auto"/>
        </w:rPr>
        <w:t>(odstranění trvalé tvrdosti přidáním sody)</w:t>
      </w:r>
    </w:p>
    <w:p w:rsidR="00C057A2" w:rsidRPr="00E661D2" w:rsidRDefault="00171165" w:rsidP="00C057A2">
      <w:pPr>
        <w:pStyle w:val="EXPOZ-cislovanyseznam"/>
      </w:pPr>
      <w:r>
        <w:t>Co může ovlivnit výsledný potenciál změřený elektrodou, a tím pádem zkreslit naše výsledky?</w:t>
      </w:r>
    </w:p>
    <w:p w:rsidR="004E1595" w:rsidRDefault="004E1595" w:rsidP="008A1830">
      <w:pPr>
        <w:pStyle w:val="EXPOZ-ramecekodpoved"/>
        <w:rPr>
          <w:spacing w:val="-4"/>
          <w:kern w:val="21"/>
        </w:rPr>
      </w:pPr>
    </w:p>
    <w:p w:rsidR="006D7FDC" w:rsidRDefault="006D7FDC" w:rsidP="008A1830">
      <w:pPr>
        <w:pStyle w:val="EXPOZ-ramecekodpoved"/>
        <w:rPr>
          <w:spacing w:val="-4"/>
          <w:kern w:val="21"/>
        </w:rPr>
      </w:pPr>
    </w:p>
    <w:p w:rsidR="006D7FDC" w:rsidRPr="008A1830" w:rsidRDefault="006D7FDC" w:rsidP="008A1830">
      <w:pPr>
        <w:pStyle w:val="EXPOZ-ramecekodpoved"/>
        <w:rPr>
          <w:spacing w:val="-4"/>
          <w:kern w:val="21"/>
        </w:rPr>
      </w:pPr>
    </w:p>
    <w:p w:rsidR="007F4A64" w:rsidRPr="00E661D2" w:rsidRDefault="007F4A64" w:rsidP="007F4A64">
      <w:pPr>
        <w:pStyle w:val="EXPOZ-nadpis2"/>
      </w:pPr>
      <w:r w:rsidRPr="00E661D2">
        <w:lastRenderedPageBreak/>
        <w:t>Vizualizace naměřených dat</w:t>
      </w:r>
    </w:p>
    <w:p w:rsidR="006F4765" w:rsidRPr="00E661D2" w:rsidRDefault="00BF109A" w:rsidP="007F4A64">
      <w:pPr>
        <w:pStyle w:val="EXPOZ-zakladnitext"/>
      </w:pPr>
      <w:r w:rsidRPr="00E661D2">
        <w:t>Doplňte kalibrač</w:t>
      </w:r>
      <w:r w:rsidR="007C76CF">
        <w:t>ní křivku a regresní rovnici</w:t>
      </w:r>
      <w:r w:rsidR="008D3258">
        <w:t xml:space="preserve"> </w:t>
      </w:r>
      <w:r w:rsidR="008D3258" w:rsidRPr="00DC34AD">
        <w:t>(načrtněte, popř. zkopírujte graf z odpovídajícího SW)</w:t>
      </w:r>
      <w:r w:rsidR="00691DEB" w:rsidRPr="00E661D2">
        <w:t>:</w:t>
      </w:r>
    </w:p>
    <w:p w:rsidR="006D7FDC" w:rsidRDefault="006D7FDC" w:rsidP="00011CA3">
      <w:pPr>
        <w:pStyle w:val="EXPOZ-ramecekodpoved"/>
        <w:rPr>
          <w:noProof/>
        </w:rPr>
      </w:pPr>
    </w:p>
    <w:p w:rsidR="006D7FDC" w:rsidRDefault="006D7FDC" w:rsidP="00011CA3">
      <w:pPr>
        <w:pStyle w:val="EXPOZ-ramecekodpoved"/>
        <w:rPr>
          <w:noProof/>
        </w:rPr>
      </w:pPr>
    </w:p>
    <w:p w:rsidR="006D7FDC" w:rsidRDefault="006D7FDC" w:rsidP="00011CA3">
      <w:pPr>
        <w:pStyle w:val="EXPOZ-ramecekodpoved"/>
        <w:rPr>
          <w:noProof/>
        </w:rPr>
      </w:pPr>
    </w:p>
    <w:p w:rsidR="006D7FDC" w:rsidRDefault="006D7FDC" w:rsidP="00011CA3">
      <w:pPr>
        <w:pStyle w:val="EXPOZ-ramecekodpoved"/>
        <w:rPr>
          <w:noProof/>
        </w:rPr>
      </w:pPr>
    </w:p>
    <w:p w:rsidR="006D7FDC" w:rsidRDefault="006D7FDC" w:rsidP="00011CA3">
      <w:pPr>
        <w:pStyle w:val="EXPOZ-ramecekodpoved"/>
        <w:rPr>
          <w:noProof/>
        </w:rPr>
      </w:pPr>
    </w:p>
    <w:p w:rsidR="006D7FDC" w:rsidRDefault="006D7FDC" w:rsidP="00011CA3">
      <w:pPr>
        <w:pStyle w:val="EXPOZ-ramecekodpoved"/>
        <w:rPr>
          <w:noProof/>
        </w:rPr>
      </w:pPr>
    </w:p>
    <w:p w:rsidR="006D7FDC" w:rsidRDefault="006D7FDC" w:rsidP="00011CA3">
      <w:pPr>
        <w:pStyle w:val="EXPOZ-ramecekodpoved"/>
        <w:rPr>
          <w:noProof/>
        </w:rPr>
      </w:pPr>
    </w:p>
    <w:p w:rsidR="006D7FDC" w:rsidRDefault="006D7FDC" w:rsidP="00011CA3">
      <w:pPr>
        <w:pStyle w:val="EXPOZ-ramecekodpoved"/>
        <w:rPr>
          <w:noProof/>
        </w:rPr>
      </w:pPr>
    </w:p>
    <w:p w:rsidR="006D7FDC" w:rsidRDefault="006D7FDC" w:rsidP="00011CA3">
      <w:pPr>
        <w:pStyle w:val="EXPOZ-ramecekodpoved"/>
        <w:rPr>
          <w:noProof/>
        </w:rPr>
      </w:pPr>
    </w:p>
    <w:p w:rsidR="006E6F19" w:rsidRPr="00E661D2" w:rsidRDefault="001077D9" w:rsidP="00011CA3">
      <w:pPr>
        <w:pStyle w:val="EXPOZ-ramecekodpoved"/>
        <w:rPr>
          <w:noProof/>
        </w:rPr>
      </w:pPr>
      <w:r w:rsidRPr="00E661D2">
        <w:rPr>
          <w:noProof/>
        </w:rPr>
        <w:t xml:space="preserve"> </w:t>
      </w:r>
    </w:p>
    <w:p w:rsidR="007F4A64" w:rsidRPr="00E661D2" w:rsidRDefault="007F4A64" w:rsidP="007F4A64">
      <w:pPr>
        <w:pStyle w:val="EXPOZ-nadpis2"/>
      </w:pPr>
      <w:r w:rsidRPr="00E661D2">
        <w:t>Vyhodnocení naměřených dat</w:t>
      </w:r>
    </w:p>
    <w:p w:rsidR="00691DEB" w:rsidRPr="00E661D2" w:rsidRDefault="00703FD1" w:rsidP="00691DEB">
      <w:pPr>
        <w:pStyle w:val="EXPOZ-zakladnitext"/>
      </w:pPr>
      <w:r w:rsidRPr="00E661D2">
        <w:t xml:space="preserve">Zjištěná koncentrace </w:t>
      </w:r>
      <w:r w:rsidR="005B7157">
        <w:rPr>
          <w:b/>
        </w:rPr>
        <w:t>vápenatých</w:t>
      </w:r>
      <w:r w:rsidRPr="00E661D2">
        <w:t xml:space="preserve"> iontů</w:t>
      </w:r>
      <w:r w:rsidR="005B7157">
        <w:t xml:space="preserve"> (jako přílohu připojte tabulku s výpočty, např. v MS Excel)</w:t>
      </w:r>
      <w:r w:rsidR="00B726A6" w:rsidRPr="00E661D2">
        <w:t>:</w:t>
      </w:r>
    </w:p>
    <w:p w:rsidR="006D7FDC" w:rsidRDefault="006D7FDC" w:rsidP="000869AA">
      <w:pPr>
        <w:pStyle w:val="EXPOZ-ramecekodpoved"/>
        <w:rPr>
          <w:color w:val="000000" w:themeColor="text1"/>
        </w:rPr>
      </w:pPr>
      <w:r w:rsidRPr="001C4412">
        <w:rPr>
          <w:color w:val="000000" w:themeColor="text1"/>
        </w:rPr>
        <w:t xml:space="preserve">Vzorek 1 (lokalita:  </w:t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  <w:t>datum:</w:t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  <w:t>):</w:t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  <w:t>……  mg/l</w:t>
      </w:r>
      <w:r w:rsidRPr="00E661D2">
        <w:rPr>
          <w:color w:val="000000" w:themeColor="text1"/>
        </w:rPr>
        <w:t xml:space="preserve"> </w:t>
      </w:r>
    </w:p>
    <w:p w:rsidR="006D7FDC" w:rsidRDefault="006D7FDC" w:rsidP="00703FD1">
      <w:pPr>
        <w:pStyle w:val="EXPOZ-ramecekodpoved"/>
        <w:rPr>
          <w:color w:val="000000" w:themeColor="text1"/>
        </w:rPr>
      </w:pPr>
      <w:r w:rsidRPr="001C4412">
        <w:rPr>
          <w:color w:val="000000" w:themeColor="text1"/>
        </w:rPr>
        <w:t xml:space="preserve">Vzorek </w:t>
      </w:r>
      <w:r>
        <w:rPr>
          <w:color w:val="000000" w:themeColor="text1"/>
        </w:rPr>
        <w:t>2</w:t>
      </w:r>
      <w:r w:rsidRPr="001C4412">
        <w:rPr>
          <w:color w:val="000000" w:themeColor="text1"/>
        </w:rPr>
        <w:t xml:space="preserve"> (lokalita:  </w:t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  <w:t>datum:</w:t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  <w:t>):</w:t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  <w:t>……  mg/l</w:t>
      </w:r>
      <w:r w:rsidRPr="00E661D2">
        <w:rPr>
          <w:color w:val="000000" w:themeColor="text1"/>
        </w:rPr>
        <w:t xml:space="preserve"> </w:t>
      </w:r>
    </w:p>
    <w:p w:rsidR="00703FD1" w:rsidRPr="00E661D2" w:rsidRDefault="006D7FDC" w:rsidP="00703FD1">
      <w:pPr>
        <w:pStyle w:val="EXPOZ-ramecekodpoved"/>
      </w:pPr>
      <w:r w:rsidRPr="001C4412">
        <w:rPr>
          <w:color w:val="000000" w:themeColor="text1"/>
        </w:rPr>
        <w:t xml:space="preserve">Vzorek </w:t>
      </w:r>
      <w:r>
        <w:rPr>
          <w:color w:val="000000" w:themeColor="text1"/>
        </w:rPr>
        <w:t>3</w:t>
      </w:r>
      <w:r w:rsidRPr="001C4412">
        <w:rPr>
          <w:color w:val="000000" w:themeColor="text1"/>
        </w:rPr>
        <w:t xml:space="preserve"> (lokalita:  </w:t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  <w:t>datum:</w:t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  <w:t>):</w:t>
      </w:r>
      <w:r w:rsidRPr="001C4412">
        <w:rPr>
          <w:color w:val="000000" w:themeColor="text1"/>
        </w:rPr>
        <w:tab/>
      </w:r>
      <w:r w:rsidRPr="001C4412">
        <w:rPr>
          <w:color w:val="000000" w:themeColor="text1"/>
        </w:rPr>
        <w:tab/>
        <w:t>……  mg/l</w:t>
      </w:r>
    </w:p>
    <w:p w:rsidR="00691DEB" w:rsidRPr="00E661D2" w:rsidRDefault="00B63C62" w:rsidP="00691DEB">
      <w:pPr>
        <w:pStyle w:val="EXPOZ-zakladnitext"/>
      </w:pPr>
      <w:r w:rsidRPr="00E661D2">
        <w:t>Odpovídají zjištěné hodnoty vašim předpokladům</w:t>
      </w:r>
      <w:r w:rsidR="00691DEB" w:rsidRPr="00E661D2">
        <w:t>?</w:t>
      </w:r>
      <w:r w:rsidR="00A51B59" w:rsidRPr="00E661D2">
        <w:t xml:space="preserve"> </w:t>
      </w:r>
      <w:r w:rsidR="00ED1E9E" w:rsidRPr="00E661D2">
        <w:t>Porovnejte a zdůvodněte stanovené koncentrace.</w:t>
      </w:r>
    </w:p>
    <w:p w:rsidR="00B726A6" w:rsidRPr="00E661D2" w:rsidRDefault="006E088C" w:rsidP="00B63C62">
      <w:pPr>
        <w:pStyle w:val="EXPOZ-ramecekodpoved"/>
        <w:rPr>
          <w:color w:val="000000" w:themeColor="text1"/>
        </w:rPr>
      </w:pPr>
      <w:r w:rsidRPr="00E661D2">
        <w:rPr>
          <w:color w:val="000000" w:themeColor="text1"/>
        </w:rPr>
        <w:t>ANO/NE</w:t>
      </w:r>
    </w:p>
    <w:p w:rsidR="006E088C" w:rsidRDefault="006E088C" w:rsidP="00B63C62">
      <w:pPr>
        <w:pStyle w:val="EXPOZ-ramecekodpoved"/>
      </w:pPr>
    </w:p>
    <w:p w:rsidR="006D7FDC" w:rsidRDefault="006D7FDC" w:rsidP="00B63C62">
      <w:pPr>
        <w:pStyle w:val="EXPOZ-ramecekodpoved"/>
      </w:pPr>
    </w:p>
    <w:p w:rsidR="006D7FDC" w:rsidRDefault="006D7FDC" w:rsidP="00B63C62">
      <w:pPr>
        <w:pStyle w:val="EXPOZ-ramecekodpoved"/>
      </w:pPr>
    </w:p>
    <w:p w:rsidR="006D7FDC" w:rsidRDefault="006D7FDC" w:rsidP="00B63C62">
      <w:pPr>
        <w:pStyle w:val="EXPOZ-ramecekodpoved"/>
      </w:pPr>
    </w:p>
    <w:p w:rsidR="006D7FDC" w:rsidRDefault="006D7FDC" w:rsidP="00B63C62">
      <w:pPr>
        <w:pStyle w:val="EXPOZ-ramecekodpoved"/>
      </w:pPr>
    </w:p>
    <w:p w:rsidR="006D7FDC" w:rsidRDefault="006D7FDC" w:rsidP="00B63C62">
      <w:pPr>
        <w:pStyle w:val="EXPOZ-ramecekodpoved"/>
      </w:pPr>
    </w:p>
    <w:p w:rsidR="006D7FDC" w:rsidRDefault="006D7FDC" w:rsidP="00B63C62">
      <w:pPr>
        <w:pStyle w:val="EXPOZ-ramecekodpoved"/>
      </w:pPr>
    </w:p>
    <w:p w:rsidR="00323741" w:rsidRPr="00323741" w:rsidRDefault="00323741" w:rsidP="00B63C62">
      <w:pPr>
        <w:pStyle w:val="EXPOZ-ramecekodpoved"/>
        <w:rPr>
          <w:color w:val="auto"/>
          <w:sz w:val="18"/>
          <w:szCs w:val="18"/>
        </w:rPr>
      </w:pPr>
      <w:r w:rsidRPr="00323741">
        <w:rPr>
          <w:color w:val="auto"/>
          <w:sz w:val="18"/>
          <w:szCs w:val="18"/>
        </w:rPr>
        <w:t>(Podrobné geologické mapy poskytuje např. portál http://mapy.geology.cz/geocr_25/)</w:t>
      </w:r>
    </w:p>
    <w:p w:rsidR="00123437" w:rsidRPr="00E661D2" w:rsidRDefault="00573B77" w:rsidP="00123437">
      <w:pPr>
        <w:pStyle w:val="EXPOZ-zakladnitext"/>
      </w:pPr>
      <w:r w:rsidRPr="00E661D2">
        <w:t>Myslíte, že je toto stanovení koncentrací dobře a snadno proveditelné přímo v terénu?</w:t>
      </w:r>
    </w:p>
    <w:p w:rsidR="00123437" w:rsidRDefault="00123437" w:rsidP="007E7EE3">
      <w:pPr>
        <w:pStyle w:val="EXPOZ-ramecekodpoved"/>
      </w:pPr>
    </w:p>
    <w:p w:rsidR="006D7FDC" w:rsidRDefault="006D7FDC" w:rsidP="007E7EE3">
      <w:pPr>
        <w:pStyle w:val="EXPOZ-ramecekodpoved"/>
      </w:pPr>
    </w:p>
    <w:p w:rsidR="006D7FDC" w:rsidRPr="00E661D2" w:rsidRDefault="006D7FDC" w:rsidP="007E7EE3">
      <w:pPr>
        <w:pStyle w:val="EXPOZ-ramecekodpoved"/>
      </w:pPr>
    </w:p>
    <w:p w:rsidR="007F4A64" w:rsidRPr="00E661D2" w:rsidRDefault="007F4A64" w:rsidP="007F4A64">
      <w:pPr>
        <w:pStyle w:val="EXPOZ-nadpis2"/>
      </w:pPr>
      <w:r w:rsidRPr="00E661D2">
        <w:t>Závěr</w:t>
      </w:r>
    </w:p>
    <w:p w:rsidR="00D53182" w:rsidRDefault="00D53182" w:rsidP="00A43336">
      <w:pPr>
        <w:pStyle w:val="EXPOZ-ramecekodpoved"/>
      </w:pPr>
    </w:p>
    <w:p w:rsidR="006D7FDC" w:rsidRDefault="006D7FDC" w:rsidP="00A43336">
      <w:pPr>
        <w:pStyle w:val="EXPOZ-ramecekodpoved"/>
      </w:pPr>
    </w:p>
    <w:p w:rsidR="006D7FDC" w:rsidRDefault="006D7FDC" w:rsidP="00A43336">
      <w:pPr>
        <w:pStyle w:val="EXPOZ-ramecekodpoved"/>
      </w:pPr>
    </w:p>
    <w:p w:rsidR="006D7FDC" w:rsidRDefault="006D7FDC" w:rsidP="00A43336">
      <w:pPr>
        <w:pStyle w:val="EXPOZ-ramecekodpoved"/>
      </w:pPr>
    </w:p>
    <w:p w:rsidR="006D7FDC" w:rsidRPr="00E661D2" w:rsidRDefault="006D7FDC" w:rsidP="00A43336">
      <w:pPr>
        <w:pStyle w:val="EXPOZ-ramecekodpoved"/>
      </w:pPr>
    </w:p>
    <w:sectPr w:rsidR="006D7FDC" w:rsidRPr="00E661D2" w:rsidSect="00C9043E">
      <w:headerReference w:type="default" r:id="rId10"/>
      <w:footerReference w:type="default" r:id="rId11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A50" w:rsidRDefault="007B6A50">
      <w:r>
        <w:separator/>
      </w:r>
    </w:p>
  </w:endnote>
  <w:endnote w:type="continuationSeparator" w:id="0">
    <w:p w:rsidR="007B6A50" w:rsidRDefault="007B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19F3C9F9" wp14:editId="389812F9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A50" w:rsidRDefault="007B6A50">
      <w:r>
        <w:separator/>
      </w:r>
    </w:p>
  </w:footnote>
  <w:footnote w:type="continuationSeparator" w:id="0">
    <w:p w:rsidR="007B6A50" w:rsidRDefault="007B6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7F13AA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>
      <w:rPr>
        <w:sz w:val="20"/>
      </w:rPr>
      <w:t>Pracovní list žáka</w:t>
    </w:r>
    <w:r w:rsidR="007F2A6B"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="007F2A6B"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92"/>
    <w:rsid w:val="00010249"/>
    <w:rsid w:val="00011CA3"/>
    <w:rsid w:val="00013AAC"/>
    <w:rsid w:val="000249A5"/>
    <w:rsid w:val="00025354"/>
    <w:rsid w:val="00026C87"/>
    <w:rsid w:val="0003316B"/>
    <w:rsid w:val="00040D37"/>
    <w:rsid w:val="0004343E"/>
    <w:rsid w:val="00050D38"/>
    <w:rsid w:val="0005614A"/>
    <w:rsid w:val="00061666"/>
    <w:rsid w:val="0007480D"/>
    <w:rsid w:val="000771B6"/>
    <w:rsid w:val="00084FE5"/>
    <w:rsid w:val="000869AA"/>
    <w:rsid w:val="000909AF"/>
    <w:rsid w:val="000A7E5F"/>
    <w:rsid w:val="000B212C"/>
    <w:rsid w:val="000B41E8"/>
    <w:rsid w:val="000B54CB"/>
    <w:rsid w:val="000B7764"/>
    <w:rsid w:val="000C2C08"/>
    <w:rsid w:val="000D2DA0"/>
    <w:rsid w:val="000D7D6A"/>
    <w:rsid w:val="000E3F66"/>
    <w:rsid w:val="000E797B"/>
    <w:rsid w:val="001017C9"/>
    <w:rsid w:val="001077D9"/>
    <w:rsid w:val="00111141"/>
    <w:rsid w:val="001160AB"/>
    <w:rsid w:val="00116275"/>
    <w:rsid w:val="0012288A"/>
    <w:rsid w:val="00123437"/>
    <w:rsid w:val="00123EA6"/>
    <w:rsid w:val="00134B0D"/>
    <w:rsid w:val="00161C63"/>
    <w:rsid w:val="00162706"/>
    <w:rsid w:val="00163573"/>
    <w:rsid w:val="00163916"/>
    <w:rsid w:val="00170992"/>
    <w:rsid w:val="00171165"/>
    <w:rsid w:val="00177E5D"/>
    <w:rsid w:val="00185E16"/>
    <w:rsid w:val="00186E7A"/>
    <w:rsid w:val="00190BD2"/>
    <w:rsid w:val="00191B0D"/>
    <w:rsid w:val="001B3405"/>
    <w:rsid w:val="001B53DD"/>
    <w:rsid w:val="001C7ACD"/>
    <w:rsid w:val="001C7B90"/>
    <w:rsid w:val="001D5D21"/>
    <w:rsid w:val="001F140C"/>
    <w:rsid w:val="001F18A3"/>
    <w:rsid w:val="002064D2"/>
    <w:rsid w:val="00212E32"/>
    <w:rsid w:val="0023055E"/>
    <w:rsid w:val="00231BDE"/>
    <w:rsid w:val="002323AB"/>
    <w:rsid w:val="00242886"/>
    <w:rsid w:val="002617E9"/>
    <w:rsid w:val="0026470D"/>
    <w:rsid w:val="002777DA"/>
    <w:rsid w:val="00277B29"/>
    <w:rsid w:val="002A5743"/>
    <w:rsid w:val="002B1210"/>
    <w:rsid w:val="002C2479"/>
    <w:rsid w:val="002C2979"/>
    <w:rsid w:val="002D22B0"/>
    <w:rsid w:val="002D2671"/>
    <w:rsid w:val="002D763E"/>
    <w:rsid w:val="002E259F"/>
    <w:rsid w:val="002F1220"/>
    <w:rsid w:val="002F499D"/>
    <w:rsid w:val="00300FAF"/>
    <w:rsid w:val="00301E04"/>
    <w:rsid w:val="00312855"/>
    <w:rsid w:val="00320A93"/>
    <w:rsid w:val="0032340D"/>
    <w:rsid w:val="00323741"/>
    <w:rsid w:val="00323C92"/>
    <w:rsid w:val="0032653B"/>
    <w:rsid w:val="00327F3B"/>
    <w:rsid w:val="00331301"/>
    <w:rsid w:val="00343B50"/>
    <w:rsid w:val="00345A1C"/>
    <w:rsid w:val="0037715F"/>
    <w:rsid w:val="00390169"/>
    <w:rsid w:val="00392F5A"/>
    <w:rsid w:val="003A3346"/>
    <w:rsid w:val="003A7030"/>
    <w:rsid w:val="003A7992"/>
    <w:rsid w:val="003B4936"/>
    <w:rsid w:val="003B5CCA"/>
    <w:rsid w:val="003B6340"/>
    <w:rsid w:val="003C4306"/>
    <w:rsid w:val="003D3F0D"/>
    <w:rsid w:val="003D6E59"/>
    <w:rsid w:val="0040352D"/>
    <w:rsid w:val="004116B0"/>
    <w:rsid w:val="00421914"/>
    <w:rsid w:val="00421E81"/>
    <w:rsid w:val="0043065C"/>
    <w:rsid w:val="0044252D"/>
    <w:rsid w:val="00450602"/>
    <w:rsid w:val="00473EEA"/>
    <w:rsid w:val="00474032"/>
    <w:rsid w:val="004B2D4B"/>
    <w:rsid w:val="004B45B0"/>
    <w:rsid w:val="004C22BC"/>
    <w:rsid w:val="004D5929"/>
    <w:rsid w:val="004E1595"/>
    <w:rsid w:val="004E1FB1"/>
    <w:rsid w:val="00502404"/>
    <w:rsid w:val="00507F2E"/>
    <w:rsid w:val="005143A3"/>
    <w:rsid w:val="005166DE"/>
    <w:rsid w:val="00521496"/>
    <w:rsid w:val="005226D0"/>
    <w:rsid w:val="00524AD8"/>
    <w:rsid w:val="00524D0C"/>
    <w:rsid w:val="00526B68"/>
    <w:rsid w:val="00527BFA"/>
    <w:rsid w:val="00537580"/>
    <w:rsid w:val="005645E6"/>
    <w:rsid w:val="00566024"/>
    <w:rsid w:val="005700EF"/>
    <w:rsid w:val="00573B77"/>
    <w:rsid w:val="00574481"/>
    <w:rsid w:val="00584854"/>
    <w:rsid w:val="005933AB"/>
    <w:rsid w:val="005A043F"/>
    <w:rsid w:val="005A1555"/>
    <w:rsid w:val="005A26F0"/>
    <w:rsid w:val="005A6EEB"/>
    <w:rsid w:val="005B21EB"/>
    <w:rsid w:val="005B2A24"/>
    <w:rsid w:val="005B7157"/>
    <w:rsid w:val="005D114F"/>
    <w:rsid w:val="005E166C"/>
    <w:rsid w:val="005E5624"/>
    <w:rsid w:val="005F28E1"/>
    <w:rsid w:val="00617C71"/>
    <w:rsid w:val="00630DDD"/>
    <w:rsid w:val="006400F8"/>
    <w:rsid w:val="00640898"/>
    <w:rsid w:val="00644446"/>
    <w:rsid w:val="006458B3"/>
    <w:rsid w:val="0065174D"/>
    <w:rsid w:val="00655435"/>
    <w:rsid w:val="00656DE6"/>
    <w:rsid w:val="00664A56"/>
    <w:rsid w:val="00687EE1"/>
    <w:rsid w:val="006906D5"/>
    <w:rsid w:val="00691DEB"/>
    <w:rsid w:val="006963A7"/>
    <w:rsid w:val="006D4F53"/>
    <w:rsid w:val="006D5064"/>
    <w:rsid w:val="006D5B4D"/>
    <w:rsid w:val="006D7FDC"/>
    <w:rsid w:val="006E088C"/>
    <w:rsid w:val="006E37E4"/>
    <w:rsid w:val="006E6F19"/>
    <w:rsid w:val="006F4765"/>
    <w:rsid w:val="00703FD1"/>
    <w:rsid w:val="007073AD"/>
    <w:rsid w:val="0072225E"/>
    <w:rsid w:val="00732621"/>
    <w:rsid w:val="00734BC8"/>
    <w:rsid w:val="00747C61"/>
    <w:rsid w:val="00766410"/>
    <w:rsid w:val="00766886"/>
    <w:rsid w:val="007731D0"/>
    <w:rsid w:val="0077764E"/>
    <w:rsid w:val="00782615"/>
    <w:rsid w:val="00782C58"/>
    <w:rsid w:val="00795C58"/>
    <w:rsid w:val="007A4D19"/>
    <w:rsid w:val="007A69C9"/>
    <w:rsid w:val="007B3974"/>
    <w:rsid w:val="007B6A50"/>
    <w:rsid w:val="007C4D2C"/>
    <w:rsid w:val="007C566D"/>
    <w:rsid w:val="007C76CF"/>
    <w:rsid w:val="007E51B2"/>
    <w:rsid w:val="007E7EE3"/>
    <w:rsid w:val="007F118F"/>
    <w:rsid w:val="007F13AA"/>
    <w:rsid w:val="007F2A6B"/>
    <w:rsid w:val="007F42A7"/>
    <w:rsid w:val="007F4A64"/>
    <w:rsid w:val="007F4EB9"/>
    <w:rsid w:val="007F53EF"/>
    <w:rsid w:val="008036E2"/>
    <w:rsid w:val="00806D44"/>
    <w:rsid w:val="00816713"/>
    <w:rsid w:val="008267E2"/>
    <w:rsid w:val="008311B8"/>
    <w:rsid w:val="008376A7"/>
    <w:rsid w:val="008472C2"/>
    <w:rsid w:val="00862F8B"/>
    <w:rsid w:val="00867015"/>
    <w:rsid w:val="00872A50"/>
    <w:rsid w:val="00874BB8"/>
    <w:rsid w:val="0088484F"/>
    <w:rsid w:val="00893413"/>
    <w:rsid w:val="00897B27"/>
    <w:rsid w:val="008A1830"/>
    <w:rsid w:val="008B0C28"/>
    <w:rsid w:val="008B7E91"/>
    <w:rsid w:val="008D3258"/>
    <w:rsid w:val="008D42C7"/>
    <w:rsid w:val="008D73C7"/>
    <w:rsid w:val="008E3D92"/>
    <w:rsid w:val="008F0E3D"/>
    <w:rsid w:val="008F58EC"/>
    <w:rsid w:val="009010B9"/>
    <w:rsid w:val="00907618"/>
    <w:rsid w:val="00946458"/>
    <w:rsid w:val="009507EA"/>
    <w:rsid w:val="00961124"/>
    <w:rsid w:val="00961423"/>
    <w:rsid w:val="009622E1"/>
    <w:rsid w:val="00962B16"/>
    <w:rsid w:val="00963C17"/>
    <w:rsid w:val="00970370"/>
    <w:rsid w:val="009802C6"/>
    <w:rsid w:val="00980654"/>
    <w:rsid w:val="0098519E"/>
    <w:rsid w:val="009940EC"/>
    <w:rsid w:val="0099466D"/>
    <w:rsid w:val="00994A45"/>
    <w:rsid w:val="009A5551"/>
    <w:rsid w:val="009B0FA4"/>
    <w:rsid w:val="009D1FFA"/>
    <w:rsid w:val="009D34FB"/>
    <w:rsid w:val="009D5B39"/>
    <w:rsid w:val="009D6105"/>
    <w:rsid w:val="009E3895"/>
    <w:rsid w:val="009E6BD6"/>
    <w:rsid w:val="009F1B21"/>
    <w:rsid w:val="009F23F1"/>
    <w:rsid w:val="00A205DB"/>
    <w:rsid w:val="00A301ED"/>
    <w:rsid w:val="00A30FEC"/>
    <w:rsid w:val="00A41B8B"/>
    <w:rsid w:val="00A43336"/>
    <w:rsid w:val="00A45D2C"/>
    <w:rsid w:val="00A50A0E"/>
    <w:rsid w:val="00A51B59"/>
    <w:rsid w:val="00AA28D4"/>
    <w:rsid w:val="00AB56CA"/>
    <w:rsid w:val="00AC01D9"/>
    <w:rsid w:val="00AC04E0"/>
    <w:rsid w:val="00AC2340"/>
    <w:rsid w:val="00AD2312"/>
    <w:rsid w:val="00B02F86"/>
    <w:rsid w:val="00B15C50"/>
    <w:rsid w:val="00B2019A"/>
    <w:rsid w:val="00B373B1"/>
    <w:rsid w:val="00B400C7"/>
    <w:rsid w:val="00B41374"/>
    <w:rsid w:val="00B63AE0"/>
    <w:rsid w:val="00B63C62"/>
    <w:rsid w:val="00B726A6"/>
    <w:rsid w:val="00B74141"/>
    <w:rsid w:val="00B81190"/>
    <w:rsid w:val="00B8286B"/>
    <w:rsid w:val="00B86458"/>
    <w:rsid w:val="00B94A79"/>
    <w:rsid w:val="00BA05BF"/>
    <w:rsid w:val="00BA4CB0"/>
    <w:rsid w:val="00BB45ED"/>
    <w:rsid w:val="00BC59B9"/>
    <w:rsid w:val="00BD15B6"/>
    <w:rsid w:val="00BE12A8"/>
    <w:rsid w:val="00BF109A"/>
    <w:rsid w:val="00BF6FD3"/>
    <w:rsid w:val="00C057A2"/>
    <w:rsid w:val="00C22F12"/>
    <w:rsid w:val="00C247D9"/>
    <w:rsid w:val="00C52362"/>
    <w:rsid w:val="00C768EB"/>
    <w:rsid w:val="00C9043E"/>
    <w:rsid w:val="00CA16EF"/>
    <w:rsid w:val="00CA1E68"/>
    <w:rsid w:val="00CB00A1"/>
    <w:rsid w:val="00CC257B"/>
    <w:rsid w:val="00CD20D2"/>
    <w:rsid w:val="00CD50FF"/>
    <w:rsid w:val="00CE086A"/>
    <w:rsid w:val="00CE1F28"/>
    <w:rsid w:val="00CE1F94"/>
    <w:rsid w:val="00CE1FA6"/>
    <w:rsid w:val="00CE4CA0"/>
    <w:rsid w:val="00CF4028"/>
    <w:rsid w:val="00CF43C4"/>
    <w:rsid w:val="00D02E8B"/>
    <w:rsid w:val="00D03223"/>
    <w:rsid w:val="00D26AE8"/>
    <w:rsid w:val="00D33B65"/>
    <w:rsid w:val="00D400B6"/>
    <w:rsid w:val="00D50D10"/>
    <w:rsid w:val="00D53182"/>
    <w:rsid w:val="00D57C80"/>
    <w:rsid w:val="00D67BFD"/>
    <w:rsid w:val="00D842C3"/>
    <w:rsid w:val="00D94F1E"/>
    <w:rsid w:val="00DC305B"/>
    <w:rsid w:val="00DD48C6"/>
    <w:rsid w:val="00DE650D"/>
    <w:rsid w:val="00DF6B3E"/>
    <w:rsid w:val="00E01F94"/>
    <w:rsid w:val="00E21108"/>
    <w:rsid w:val="00E26C32"/>
    <w:rsid w:val="00E42389"/>
    <w:rsid w:val="00E43107"/>
    <w:rsid w:val="00E5405A"/>
    <w:rsid w:val="00E55E33"/>
    <w:rsid w:val="00E61D12"/>
    <w:rsid w:val="00E661D2"/>
    <w:rsid w:val="00E71917"/>
    <w:rsid w:val="00E74915"/>
    <w:rsid w:val="00E75830"/>
    <w:rsid w:val="00E96B66"/>
    <w:rsid w:val="00EA5387"/>
    <w:rsid w:val="00EB7B2B"/>
    <w:rsid w:val="00ED1E9E"/>
    <w:rsid w:val="00EE07C4"/>
    <w:rsid w:val="00EE422C"/>
    <w:rsid w:val="00EE4D5F"/>
    <w:rsid w:val="00EF0BE1"/>
    <w:rsid w:val="00EF35FF"/>
    <w:rsid w:val="00EF64A8"/>
    <w:rsid w:val="00F13E8D"/>
    <w:rsid w:val="00F1637A"/>
    <w:rsid w:val="00F2700C"/>
    <w:rsid w:val="00F40107"/>
    <w:rsid w:val="00F47CD2"/>
    <w:rsid w:val="00F50561"/>
    <w:rsid w:val="00F50B89"/>
    <w:rsid w:val="00F52719"/>
    <w:rsid w:val="00F66B02"/>
    <w:rsid w:val="00F66F61"/>
    <w:rsid w:val="00F70967"/>
    <w:rsid w:val="00F7216C"/>
    <w:rsid w:val="00F81FB2"/>
    <w:rsid w:val="00F950DF"/>
    <w:rsid w:val="00F95D47"/>
    <w:rsid w:val="00FA35FE"/>
    <w:rsid w:val="00FB2FAC"/>
    <w:rsid w:val="00FC3BD3"/>
    <w:rsid w:val="00FC4A3A"/>
    <w:rsid w:val="00FC51D8"/>
    <w:rsid w:val="00FC6A1F"/>
    <w:rsid w:val="00FC7C1D"/>
    <w:rsid w:val="00FE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Tom\MyData\TFSoft\projekty-02-rozpracovane\GYM-Policka\009-EXPOZ-sablony-prac_listy_a_navody\EXPOZ-Pracovni_list_reseny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452FC-83D1-4F1A-AF10-3C6E0271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EXPOZ-Pracovni_list_reseny-sablona-v02-r03.dotx</Template>
  <TotalTime>12</TotalTime>
  <Pages>3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1956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Feltl</dc:creator>
  <cp:keywords/>
  <cp:lastModifiedBy>Tomáš Feltl</cp:lastModifiedBy>
  <cp:revision>13</cp:revision>
  <cp:lastPrinted>2012-10-11T13:42:00Z</cp:lastPrinted>
  <dcterms:created xsi:type="dcterms:W3CDTF">2012-12-03T15:23:00Z</dcterms:created>
  <dcterms:modified xsi:type="dcterms:W3CDTF">2012-12-08T15:51:00Z</dcterms:modified>
</cp:coreProperties>
</file>