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096573" w:rsidRDefault="003A7030" w:rsidP="00970370">
      <w:pPr>
        <w:pStyle w:val="EXPOZ-nadpis1"/>
      </w:pPr>
      <w:bookmarkStart w:id="0" w:name="_GoBack"/>
      <w:bookmarkEnd w:id="0"/>
      <w:r w:rsidRPr="00096573">
        <w:drawing>
          <wp:anchor distT="0" distB="0" distL="114300" distR="114300" simplePos="0" relativeHeight="251658240" behindDoc="0" locked="0" layoutInCell="1" allowOverlap="1" wp14:anchorId="7E7123C6" wp14:editId="55764D1A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096573">
        <w:t>Chemie</w:t>
      </w:r>
      <w:r w:rsidR="00FA35FE" w:rsidRPr="00096573">
        <w:t xml:space="preserve"> – úloha č. </w:t>
      </w:r>
      <w:r w:rsidR="007A1BE4" w:rsidRPr="00096573">
        <w:t>14</w:t>
      </w:r>
    </w:p>
    <w:p w:rsidR="00766410" w:rsidRPr="00096573" w:rsidRDefault="00766410" w:rsidP="00766410">
      <w:pPr>
        <w:pStyle w:val="EXPOZ-autor"/>
      </w:pPr>
      <w:r w:rsidRPr="00096573">
        <w:t xml:space="preserve">Autor: </w:t>
      </w:r>
      <w:r w:rsidR="00F66F61" w:rsidRPr="00096573">
        <w:t xml:space="preserve">Tomáš </w:t>
      </w:r>
      <w:proofErr w:type="spellStart"/>
      <w:r w:rsidR="00F66F61" w:rsidRPr="00096573">
        <w:t>Feltl</w:t>
      </w:r>
      <w:proofErr w:type="spellEnd"/>
    </w:p>
    <w:p w:rsidR="006D4F53" w:rsidRPr="00096573" w:rsidRDefault="006D4F53" w:rsidP="006D4F53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C768EB" w:rsidRPr="00096573" w:rsidRDefault="00C768EB" w:rsidP="00C768EB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color w:val="auto"/>
          <w:sz w:val="18"/>
          <w:szCs w:val="18"/>
        </w:rPr>
      </w:pPr>
      <w:r w:rsidRPr="00096573">
        <w:rPr>
          <w:color w:val="auto"/>
          <w:sz w:val="18"/>
          <w:szCs w:val="18"/>
        </w:rPr>
        <w:t>Číslo:</w:t>
      </w:r>
      <w:r w:rsidRPr="00096573">
        <w:rPr>
          <w:color w:val="auto"/>
          <w:sz w:val="18"/>
          <w:szCs w:val="18"/>
        </w:rPr>
        <w:tab/>
      </w:r>
      <w:r w:rsidRPr="00096573">
        <w:rPr>
          <w:color w:val="auto"/>
          <w:sz w:val="18"/>
          <w:szCs w:val="18"/>
        </w:rPr>
        <w:tab/>
        <w:t>Téma:</w:t>
      </w:r>
      <w:r w:rsidRPr="00096573">
        <w:rPr>
          <w:color w:val="auto"/>
          <w:sz w:val="18"/>
          <w:szCs w:val="18"/>
        </w:rPr>
        <w:tab/>
      </w:r>
    </w:p>
    <w:p w:rsidR="00C768EB" w:rsidRPr="00096573" w:rsidRDefault="00C768EB" w:rsidP="00C768EB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</w:p>
    <w:p w:rsidR="00C768EB" w:rsidRPr="00096573" w:rsidRDefault="00C768EB" w:rsidP="00C768EB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  <w:r w:rsidRPr="00096573">
        <w:rPr>
          <w:color w:val="auto"/>
          <w:sz w:val="18"/>
          <w:szCs w:val="18"/>
        </w:rPr>
        <w:t>Jméno a příjmení:</w:t>
      </w:r>
      <w:r w:rsidRPr="00096573">
        <w:rPr>
          <w:color w:val="auto"/>
          <w:sz w:val="18"/>
          <w:szCs w:val="18"/>
        </w:rPr>
        <w:tab/>
      </w:r>
      <w:r w:rsidRPr="00096573">
        <w:rPr>
          <w:color w:val="auto"/>
          <w:sz w:val="18"/>
          <w:szCs w:val="18"/>
        </w:rPr>
        <w:tab/>
        <w:t>Datum:</w:t>
      </w:r>
      <w:r w:rsidRPr="00096573">
        <w:rPr>
          <w:color w:val="auto"/>
          <w:sz w:val="18"/>
          <w:szCs w:val="18"/>
        </w:rPr>
        <w:tab/>
        <w:t>Třída:</w:t>
      </w:r>
      <w:r w:rsidRPr="00096573">
        <w:rPr>
          <w:color w:val="auto"/>
          <w:sz w:val="18"/>
          <w:szCs w:val="18"/>
        </w:rPr>
        <w:tab/>
      </w:r>
    </w:p>
    <w:p w:rsidR="00C768EB" w:rsidRPr="00096573" w:rsidRDefault="00C768EB" w:rsidP="00C768EB">
      <w:pPr>
        <w:pStyle w:val="EXPOZ-ramecekodpoved"/>
        <w:rPr>
          <w:color w:val="auto"/>
          <w:sz w:val="18"/>
          <w:szCs w:val="18"/>
        </w:rPr>
      </w:pPr>
    </w:p>
    <w:p w:rsidR="00C768EB" w:rsidRPr="00096573" w:rsidRDefault="00C768EB" w:rsidP="00C768EB">
      <w:pPr>
        <w:pStyle w:val="EXPOZ-ramecekodpoved"/>
        <w:tabs>
          <w:tab w:val="left" w:leader="dot" w:pos="1418"/>
          <w:tab w:val="left" w:pos="1560"/>
          <w:tab w:val="right" w:leader="dot" w:pos="9498"/>
        </w:tabs>
        <w:rPr>
          <w:color w:val="auto"/>
        </w:rPr>
      </w:pPr>
      <w:r w:rsidRPr="00096573">
        <w:rPr>
          <w:color w:val="auto"/>
          <w:sz w:val="18"/>
          <w:szCs w:val="18"/>
        </w:rPr>
        <w:t>Skupina č. :</w:t>
      </w:r>
      <w:r w:rsidRPr="00096573">
        <w:rPr>
          <w:color w:val="auto"/>
          <w:sz w:val="18"/>
          <w:szCs w:val="18"/>
        </w:rPr>
        <w:tab/>
      </w:r>
      <w:r w:rsidRPr="00096573">
        <w:rPr>
          <w:color w:val="auto"/>
          <w:sz w:val="18"/>
          <w:szCs w:val="18"/>
        </w:rPr>
        <w:tab/>
        <w:t>Spolupracoval:</w:t>
      </w:r>
      <w:r w:rsidRPr="00096573">
        <w:rPr>
          <w:color w:val="auto"/>
          <w:sz w:val="18"/>
          <w:szCs w:val="18"/>
        </w:rPr>
        <w:tab/>
      </w:r>
    </w:p>
    <w:p w:rsidR="006D4F53" w:rsidRPr="00096573" w:rsidRDefault="006D4F53" w:rsidP="006D4F53">
      <w:pPr>
        <w:pStyle w:val="EXPOZ-ramecekodpoved"/>
        <w:rPr>
          <w:sz w:val="16"/>
          <w:szCs w:val="16"/>
        </w:rPr>
      </w:pPr>
    </w:p>
    <w:p w:rsidR="00040D37" w:rsidRPr="00096573" w:rsidRDefault="007A1BE4" w:rsidP="00163916">
      <w:pPr>
        <w:pStyle w:val="EXPOZ-nazevulohy"/>
        <w:rPr>
          <w:kern w:val="32"/>
        </w:rPr>
      </w:pPr>
      <w:r w:rsidRPr="00096573">
        <w:rPr>
          <w:kern w:val="32"/>
        </w:rPr>
        <w:t>Kolik železa spolykáme</w:t>
      </w:r>
    </w:p>
    <w:p w:rsidR="007F4A64" w:rsidRPr="00096573" w:rsidRDefault="007F4A64" w:rsidP="007F4A64">
      <w:pPr>
        <w:pStyle w:val="EXPOZ-nadpis2"/>
      </w:pPr>
      <w:r w:rsidRPr="00096573">
        <w:t>Slovníček pojmů</w:t>
      </w:r>
    </w:p>
    <w:p w:rsidR="007F4A64" w:rsidRPr="00096573" w:rsidRDefault="0005614A" w:rsidP="007F4A64">
      <w:pPr>
        <w:pStyle w:val="EXPOZ-zakladnitext"/>
      </w:pPr>
      <w:r w:rsidRPr="00096573">
        <w:t>S využitím dostupných zdrojů vysvětlete následující pojmy</w:t>
      </w:r>
      <w:r w:rsidR="00893413" w:rsidRPr="00096573">
        <w:t>:</w:t>
      </w:r>
    </w:p>
    <w:p w:rsidR="0005614A" w:rsidRPr="00096573" w:rsidRDefault="005B097F" w:rsidP="007F4A64">
      <w:pPr>
        <w:pStyle w:val="EXPOZ-zakladnitext"/>
        <w:rPr>
          <w:rStyle w:val="EXPOZ-bolditalic"/>
        </w:rPr>
      </w:pPr>
      <w:r w:rsidRPr="00096573">
        <w:rPr>
          <w:rStyle w:val="EXPOZ-bolditalic"/>
        </w:rPr>
        <w:t>Spektrofotometrie</w:t>
      </w:r>
    </w:p>
    <w:p w:rsidR="00F52719" w:rsidRPr="00096573" w:rsidRDefault="00F52719" w:rsidP="00B400C7">
      <w:pPr>
        <w:pStyle w:val="EXPOZ-ramecekodpoved"/>
      </w:pPr>
    </w:p>
    <w:p w:rsidR="008E71C5" w:rsidRPr="00096573" w:rsidRDefault="008E71C5" w:rsidP="00B400C7">
      <w:pPr>
        <w:pStyle w:val="EXPOZ-ramecekodpoved"/>
      </w:pPr>
    </w:p>
    <w:p w:rsidR="008E71C5" w:rsidRPr="00096573" w:rsidRDefault="008E71C5" w:rsidP="00B400C7">
      <w:pPr>
        <w:pStyle w:val="EXPOZ-ramecekodpoved"/>
      </w:pPr>
    </w:p>
    <w:p w:rsidR="00507F2E" w:rsidRPr="00096573" w:rsidRDefault="00A56165" w:rsidP="00507F2E">
      <w:pPr>
        <w:pStyle w:val="EXPOZ-zakladnitext"/>
        <w:rPr>
          <w:rStyle w:val="EXPOZ-bolditalic"/>
        </w:rPr>
      </w:pPr>
      <w:r w:rsidRPr="00096573">
        <w:rPr>
          <w:rStyle w:val="EXPOZ-bolditalic"/>
        </w:rPr>
        <w:t>Absorbance</w:t>
      </w:r>
    </w:p>
    <w:p w:rsidR="00F52719" w:rsidRPr="00096573" w:rsidRDefault="00F52719" w:rsidP="00507F2E">
      <w:pPr>
        <w:pStyle w:val="EXPOZ-ramecekodpoved"/>
      </w:pPr>
    </w:p>
    <w:p w:rsidR="008E71C5" w:rsidRPr="00096573" w:rsidRDefault="008E71C5" w:rsidP="00507F2E">
      <w:pPr>
        <w:pStyle w:val="EXPOZ-ramecekodpoved"/>
      </w:pPr>
    </w:p>
    <w:p w:rsidR="008E71C5" w:rsidRPr="00096573" w:rsidRDefault="008E71C5" w:rsidP="00507F2E">
      <w:pPr>
        <w:pStyle w:val="EXPOZ-ramecekodpoved"/>
      </w:pPr>
    </w:p>
    <w:p w:rsidR="00507F2E" w:rsidRPr="00096573" w:rsidRDefault="00A56165" w:rsidP="00507F2E">
      <w:pPr>
        <w:pStyle w:val="EXPOZ-zakladnitext"/>
        <w:rPr>
          <w:rStyle w:val="EXPOZ-bolditalic"/>
        </w:rPr>
      </w:pPr>
      <w:r w:rsidRPr="00096573">
        <w:rPr>
          <w:rStyle w:val="EXPOZ-bolditalic"/>
        </w:rPr>
        <w:t>Minerální voda</w:t>
      </w:r>
    </w:p>
    <w:p w:rsidR="00F52719" w:rsidRPr="00096573" w:rsidRDefault="00F52719" w:rsidP="00F52719">
      <w:pPr>
        <w:pStyle w:val="EXPOZ-ramecekodpoved"/>
      </w:pPr>
    </w:p>
    <w:p w:rsidR="008E71C5" w:rsidRPr="00096573" w:rsidRDefault="008E71C5" w:rsidP="00F52719">
      <w:pPr>
        <w:pStyle w:val="EXPOZ-ramecekodpoved"/>
      </w:pPr>
    </w:p>
    <w:p w:rsidR="008E71C5" w:rsidRPr="00096573" w:rsidRDefault="008E71C5" w:rsidP="00F52719">
      <w:pPr>
        <w:pStyle w:val="EXPOZ-ramecekodpoved"/>
      </w:pPr>
    </w:p>
    <w:p w:rsidR="008E71C5" w:rsidRPr="00096573" w:rsidRDefault="008E71C5" w:rsidP="00F52719">
      <w:pPr>
        <w:pStyle w:val="EXPOZ-ramecekodpoved"/>
      </w:pPr>
    </w:p>
    <w:p w:rsidR="008E71C5" w:rsidRPr="00096573" w:rsidRDefault="008E71C5" w:rsidP="00F52719">
      <w:pPr>
        <w:pStyle w:val="EXPOZ-ramecekodpoved"/>
      </w:pPr>
    </w:p>
    <w:p w:rsidR="00507F2E" w:rsidRPr="00096573" w:rsidRDefault="00A56165" w:rsidP="00507F2E">
      <w:pPr>
        <w:pStyle w:val="EXPOZ-zakladnitext"/>
        <w:rPr>
          <w:rStyle w:val="EXPOZ-bolditalic"/>
        </w:rPr>
      </w:pPr>
      <w:r w:rsidRPr="00096573">
        <w:rPr>
          <w:rStyle w:val="EXPOZ-bolditalic"/>
        </w:rPr>
        <w:t>Biogenní prvek</w:t>
      </w:r>
    </w:p>
    <w:p w:rsidR="00507F2E" w:rsidRPr="00096573" w:rsidRDefault="00507F2E" w:rsidP="00507F2E">
      <w:pPr>
        <w:pStyle w:val="EXPOZ-ramecekodpoved"/>
      </w:pPr>
    </w:p>
    <w:p w:rsidR="008E71C5" w:rsidRPr="00096573" w:rsidRDefault="008E71C5" w:rsidP="00507F2E">
      <w:pPr>
        <w:pStyle w:val="EXPOZ-ramecekodpoved"/>
      </w:pPr>
    </w:p>
    <w:p w:rsidR="00703C29" w:rsidRPr="00096573" w:rsidRDefault="00703C29" w:rsidP="00507F2E">
      <w:pPr>
        <w:pStyle w:val="EXPOZ-ramecekodpoved"/>
      </w:pPr>
    </w:p>
    <w:p w:rsidR="00925582" w:rsidRPr="00096573" w:rsidRDefault="00925582" w:rsidP="00925582">
      <w:pPr>
        <w:pStyle w:val="EXPOZ-zakladnitext"/>
        <w:rPr>
          <w:rStyle w:val="EXPOZ-bolditalic"/>
        </w:rPr>
      </w:pPr>
      <w:proofErr w:type="spellStart"/>
      <w:r w:rsidRPr="00096573">
        <w:rPr>
          <w:rStyle w:val="EXPOZ-bolditalic"/>
        </w:rPr>
        <w:t>Lambertův</w:t>
      </w:r>
      <w:proofErr w:type="spellEnd"/>
      <w:r w:rsidRPr="00096573">
        <w:rPr>
          <w:rStyle w:val="EXPOZ-bolditalic"/>
        </w:rPr>
        <w:t>-Beerův zákon</w:t>
      </w:r>
    </w:p>
    <w:p w:rsidR="00925582" w:rsidRPr="00096573" w:rsidRDefault="00925582" w:rsidP="00703C29">
      <w:pPr>
        <w:pStyle w:val="EXPOZ-ramecekodpoved"/>
      </w:pPr>
    </w:p>
    <w:p w:rsidR="008E71C5" w:rsidRPr="00096573" w:rsidRDefault="008E71C5" w:rsidP="00703C29">
      <w:pPr>
        <w:pStyle w:val="EXPOZ-ramecekodpoved"/>
      </w:pPr>
    </w:p>
    <w:p w:rsidR="008E71C5" w:rsidRPr="00096573" w:rsidRDefault="008E71C5" w:rsidP="00703C29">
      <w:pPr>
        <w:pStyle w:val="EXPOZ-ramecekodpoved"/>
      </w:pPr>
    </w:p>
    <w:p w:rsidR="008E71C5" w:rsidRPr="00096573" w:rsidRDefault="008E71C5" w:rsidP="00703C29">
      <w:pPr>
        <w:pStyle w:val="EXPOZ-ramecekodpoved"/>
      </w:pPr>
    </w:p>
    <w:p w:rsidR="008E71C5" w:rsidRPr="00096573" w:rsidRDefault="008E71C5" w:rsidP="00703C29">
      <w:pPr>
        <w:pStyle w:val="EXPOZ-ramecekodpoved"/>
      </w:pPr>
    </w:p>
    <w:p w:rsidR="008E71C5" w:rsidRPr="00096573" w:rsidRDefault="008E71C5" w:rsidP="00703C29">
      <w:pPr>
        <w:pStyle w:val="EXPOZ-ramecekodpoved"/>
      </w:pPr>
    </w:p>
    <w:p w:rsidR="007F4A64" w:rsidRPr="00096573" w:rsidRDefault="007F4A64" w:rsidP="007F4A64">
      <w:pPr>
        <w:pStyle w:val="EXPOZ-nadpis2"/>
      </w:pPr>
      <w:r w:rsidRPr="00096573">
        <w:lastRenderedPageBreak/>
        <w:t>Teoretická příprava úlohy</w:t>
      </w:r>
    </w:p>
    <w:p w:rsidR="007F4A64" w:rsidRPr="00096573" w:rsidRDefault="009A5551" w:rsidP="008E3D92">
      <w:pPr>
        <w:pStyle w:val="EXPOZ-cislovanyseznam"/>
      </w:pPr>
      <w:r w:rsidRPr="00096573">
        <w:t xml:space="preserve">Jakou roli hraje </w:t>
      </w:r>
      <w:r w:rsidR="00DC2FAB" w:rsidRPr="00096573">
        <w:t xml:space="preserve">železo </w:t>
      </w:r>
      <w:r w:rsidRPr="00096573">
        <w:t>v živých organizmech</w:t>
      </w:r>
      <w:r w:rsidR="00F13E8D" w:rsidRPr="00096573">
        <w:t>?</w:t>
      </w:r>
    </w:p>
    <w:p w:rsidR="00450602" w:rsidRPr="00096573" w:rsidRDefault="00450602" w:rsidP="00B400C7">
      <w:pPr>
        <w:pStyle w:val="EXPOZ-ramecekodpoved"/>
      </w:pPr>
    </w:p>
    <w:p w:rsidR="009E0F94" w:rsidRPr="00096573" w:rsidRDefault="009E0F94" w:rsidP="00B400C7">
      <w:pPr>
        <w:pStyle w:val="EXPOZ-ramecekodpoved"/>
      </w:pPr>
    </w:p>
    <w:p w:rsidR="009E0F94" w:rsidRPr="00096573" w:rsidRDefault="009E0F94" w:rsidP="00B400C7">
      <w:pPr>
        <w:pStyle w:val="EXPOZ-ramecekodpoved"/>
      </w:pPr>
    </w:p>
    <w:p w:rsidR="008472C2" w:rsidRPr="00096573" w:rsidRDefault="00574481" w:rsidP="008472C2">
      <w:pPr>
        <w:pStyle w:val="EXPOZ-cislovanyseznam"/>
      </w:pPr>
      <w:r w:rsidRPr="00096573">
        <w:t>Co je v naší potravě zdrojem iontů</w:t>
      </w:r>
      <w:r w:rsidR="004A3C84" w:rsidRPr="00096573">
        <w:t xml:space="preserve"> železa</w:t>
      </w:r>
      <w:r w:rsidRPr="00096573">
        <w:t xml:space="preserve">? Jaká je denní </w:t>
      </w:r>
      <w:r w:rsidR="00264FED" w:rsidRPr="00096573">
        <w:t>spotřeba</w:t>
      </w:r>
      <w:r w:rsidRPr="00096573">
        <w:t xml:space="preserve"> „</w:t>
      </w:r>
      <w:r w:rsidR="004A3C84" w:rsidRPr="00096573">
        <w:t>železa</w:t>
      </w:r>
      <w:r w:rsidRPr="00096573">
        <w:t>“ člověk</w:t>
      </w:r>
      <w:r w:rsidR="00264FED" w:rsidRPr="00096573">
        <w:t>em</w:t>
      </w:r>
      <w:r w:rsidRPr="00096573">
        <w:t>?</w:t>
      </w:r>
      <w:r w:rsidR="00264FED" w:rsidRPr="00096573">
        <w:t xml:space="preserve"> </w:t>
      </w:r>
      <w:r w:rsidR="0088546B">
        <w:t xml:space="preserve">Jaká je </w:t>
      </w:r>
      <w:r w:rsidR="00264FED" w:rsidRPr="00096573">
        <w:t xml:space="preserve">doporučená </w:t>
      </w:r>
      <w:r w:rsidR="00FC3882" w:rsidRPr="00096573">
        <w:t xml:space="preserve">denní </w:t>
      </w:r>
      <w:r w:rsidR="00264FED" w:rsidRPr="00096573">
        <w:t>dávka v potravě?</w:t>
      </w:r>
    </w:p>
    <w:p w:rsidR="009E0F94" w:rsidRPr="00096573" w:rsidRDefault="009E0F94" w:rsidP="008472C2">
      <w:pPr>
        <w:pStyle w:val="EXPOZ-ramecekodpoved"/>
        <w:rPr>
          <w:spacing w:val="-4"/>
          <w:kern w:val="21"/>
        </w:rPr>
      </w:pPr>
    </w:p>
    <w:p w:rsidR="009E0F94" w:rsidRPr="00096573" w:rsidRDefault="009E0F94" w:rsidP="008472C2">
      <w:pPr>
        <w:pStyle w:val="EXPOZ-ramecekodpoved"/>
        <w:rPr>
          <w:spacing w:val="-4"/>
          <w:kern w:val="21"/>
        </w:rPr>
      </w:pPr>
    </w:p>
    <w:p w:rsidR="00421E81" w:rsidRPr="00096573" w:rsidRDefault="00421E81" w:rsidP="008472C2">
      <w:pPr>
        <w:pStyle w:val="EXPOZ-ramecekodpoved"/>
        <w:rPr>
          <w:spacing w:val="-4"/>
          <w:kern w:val="21"/>
        </w:rPr>
      </w:pPr>
    </w:p>
    <w:p w:rsidR="008472C2" w:rsidRPr="00096573" w:rsidRDefault="00EF35FF" w:rsidP="008472C2">
      <w:pPr>
        <w:pStyle w:val="EXPOZ-cislovanyseznam"/>
      </w:pPr>
      <w:r w:rsidRPr="00096573">
        <w:t xml:space="preserve">Zjistěte, jaký je průměrný obsah </w:t>
      </w:r>
      <w:r w:rsidR="00E033D0" w:rsidRPr="00096573">
        <w:t>„železa“</w:t>
      </w:r>
      <w:r w:rsidRPr="00096573">
        <w:t xml:space="preserve"> v </w:t>
      </w:r>
      <w:r w:rsidR="000D7D6A" w:rsidRPr="00096573">
        <w:t>šesti</w:t>
      </w:r>
      <w:r w:rsidRPr="00096573">
        <w:t xml:space="preserve"> různých potravinách. Kolik gramů té které potraviny musíte </w:t>
      </w:r>
      <w:r w:rsidR="00E033D0" w:rsidRPr="00096573">
        <w:t xml:space="preserve">teoreticky </w:t>
      </w:r>
      <w:r w:rsidRPr="00096573">
        <w:t xml:space="preserve">denně zkonzumovat? </w:t>
      </w:r>
      <w:r w:rsidR="00672DAE" w:rsidRPr="00096573">
        <w:t>Počítejte, že z živočišného zdroje se využije 20 %, z rostlinného zdroje pak pouze 5 %</w:t>
      </w:r>
      <w:r w:rsidR="00747789" w:rsidRPr="00096573">
        <w:t xml:space="preserve"> obsaženého </w:t>
      </w:r>
      <w:proofErr w:type="spellStart"/>
      <w:r w:rsidR="00747789" w:rsidRPr="00096573">
        <w:t>Fe</w:t>
      </w:r>
      <w:proofErr w:type="spellEnd"/>
      <w:r w:rsidR="00672DAE" w:rsidRPr="00096573">
        <w:t>.</w:t>
      </w:r>
    </w:p>
    <w:tbl>
      <w:tblPr>
        <w:tblStyle w:val="Mkatabulky"/>
        <w:tblW w:w="0" w:type="auto"/>
        <w:tblInd w:w="113" w:type="dxa"/>
        <w:tblLook w:val="04A0" w:firstRow="1" w:lastRow="0" w:firstColumn="1" w:lastColumn="0" w:noHBand="0" w:noVBand="1"/>
      </w:tblPr>
      <w:tblGrid>
        <w:gridCol w:w="421"/>
        <w:gridCol w:w="4819"/>
        <w:gridCol w:w="1134"/>
        <w:gridCol w:w="3367"/>
      </w:tblGrid>
      <w:tr w:rsidR="00CA16EF" w:rsidRPr="00096573" w:rsidTr="00205338">
        <w:tc>
          <w:tcPr>
            <w:tcW w:w="421" w:type="dxa"/>
            <w:vAlign w:val="bottom"/>
          </w:tcPr>
          <w:p w:rsidR="00473EEA" w:rsidRPr="00096573" w:rsidRDefault="00473EEA" w:rsidP="00CA16EF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č.</w:t>
            </w:r>
          </w:p>
        </w:tc>
        <w:tc>
          <w:tcPr>
            <w:tcW w:w="4819" w:type="dxa"/>
            <w:vAlign w:val="bottom"/>
          </w:tcPr>
          <w:p w:rsidR="00473EEA" w:rsidRPr="00096573" w:rsidRDefault="008B0C28" w:rsidP="008B0C28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Potravina</w:t>
            </w:r>
          </w:p>
        </w:tc>
        <w:tc>
          <w:tcPr>
            <w:tcW w:w="1134" w:type="dxa"/>
            <w:vAlign w:val="bottom"/>
          </w:tcPr>
          <w:p w:rsidR="00473EEA" w:rsidRPr="00096573" w:rsidRDefault="00473EEA" w:rsidP="00F33F53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 xml:space="preserve">Obsah </w:t>
            </w:r>
            <w:proofErr w:type="spellStart"/>
            <w:r w:rsidR="00F33F53" w:rsidRPr="00096573">
              <w:rPr>
                <w:b/>
                <w:color w:val="auto"/>
                <w:sz w:val="18"/>
                <w:szCs w:val="18"/>
              </w:rPr>
              <w:t>Fe</w:t>
            </w:r>
            <w:proofErr w:type="spellEnd"/>
            <w:r w:rsidRPr="00096573">
              <w:rPr>
                <w:b/>
                <w:color w:val="auto"/>
                <w:sz w:val="18"/>
                <w:szCs w:val="18"/>
              </w:rPr>
              <w:t xml:space="preserve"> (mg</w:t>
            </w:r>
            <w:r w:rsidR="008B0C28" w:rsidRPr="00096573">
              <w:rPr>
                <w:b/>
                <w:color w:val="auto"/>
                <w:sz w:val="18"/>
                <w:szCs w:val="18"/>
              </w:rPr>
              <w:t>/100 g</w:t>
            </w:r>
            <w:r w:rsidRPr="00096573">
              <w:rPr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3367" w:type="dxa"/>
            <w:vAlign w:val="bottom"/>
          </w:tcPr>
          <w:p w:rsidR="00473EEA" w:rsidRPr="00096573" w:rsidRDefault="00205338" w:rsidP="00104C63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Množství</w:t>
            </w:r>
            <w:r w:rsidR="00473EEA" w:rsidRPr="00096573">
              <w:rPr>
                <w:b/>
                <w:color w:val="auto"/>
                <w:sz w:val="18"/>
                <w:szCs w:val="18"/>
              </w:rPr>
              <w:t xml:space="preserve"> </w:t>
            </w:r>
            <w:r w:rsidR="00961423" w:rsidRPr="00096573">
              <w:rPr>
                <w:b/>
                <w:color w:val="auto"/>
                <w:sz w:val="18"/>
                <w:szCs w:val="18"/>
              </w:rPr>
              <w:t>potraviny (</w:t>
            </w:r>
            <w:r w:rsidR="00F33F53" w:rsidRPr="00096573">
              <w:rPr>
                <w:b/>
                <w:color w:val="auto"/>
                <w:sz w:val="18"/>
                <w:szCs w:val="18"/>
              </w:rPr>
              <w:t>k</w:t>
            </w:r>
            <w:r w:rsidR="00961423" w:rsidRPr="00096573">
              <w:rPr>
                <w:b/>
                <w:color w:val="auto"/>
                <w:sz w:val="18"/>
                <w:szCs w:val="18"/>
              </w:rPr>
              <w:t xml:space="preserve">g) </w:t>
            </w:r>
            <w:r w:rsidR="00473EEA" w:rsidRPr="00096573">
              <w:rPr>
                <w:b/>
                <w:color w:val="auto"/>
                <w:sz w:val="18"/>
                <w:szCs w:val="18"/>
              </w:rPr>
              <w:t xml:space="preserve">pro dosažení denní doporučené dávky </w:t>
            </w:r>
            <w:r w:rsidR="00104C63" w:rsidRPr="00096573">
              <w:rPr>
                <w:b/>
                <w:color w:val="auto"/>
                <w:sz w:val="18"/>
                <w:szCs w:val="18"/>
              </w:rPr>
              <w:t>20</w:t>
            </w:r>
            <w:r w:rsidR="00961423" w:rsidRPr="00096573">
              <w:rPr>
                <w:b/>
                <w:color w:val="auto"/>
                <w:sz w:val="18"/>
                <w:szCs w:val="18"/>
              </w:rPr>
              <w:t xml:space="preserve"> mg</w:t>
            </w:r>
          </w:p>
        </w:tc>
      </w:tr>
      <w:tr w:rsidR="00473EEA" w:rsidRPr="00096573" w:rsidTr="00205338">
        <w:tc>
          <w:tcPr>
            <w:tcW w:w="421" w:type="dxa"/>
            <w:vAlign w:val="center"/>
          </w:tcPr>
          <w:p w:rsidR="00473EEA" w:rsidRPr="00096573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4819" w:type="dxa"/>
            <w:vAlign w:val="center"/>
          </w:tcPr>
          <w:p w:rsidR="00473EEA" w:rsidRPr="00096573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134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367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473EEA" w:rsidRPr="00096573" w:rsidTr="00205338">
        <w:tc>
          <w:tcPr>
            <w:tcW w:w="421" w:type="dxa"/>
            <w:vAlign w:val="center"/>
          </w:tcPr>
          <w:p w:rsidR="00473EEA" w:rsidRPr="00096573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4819" w:type="dxa"/>
            <w:vAlign w:val="center"/>
          </w:tcPr>
          <w:p w:rsidR="00473EEA" w:rsidRPr="00096573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134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367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473EEA" w:rsidRPr="00096573" w:rsidTr="00205338">
        <w:tc>
          <w:tcPr>
            <w:tcW w:w="421" w:type="dxa"/>
            <w:vAlign w:val="center"/>
          </w:tcPr>
          <w:p w:rsidR="00473EEA" w:rsidRPr="00096573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4819" w:type="dxa"/>
            <w:vAlign w:val="center"/>
          </w:tcPr>
          <w:p w:rsidR="00473EEA" w:rsidRPr="00096573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134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367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473EEA" w:rsidRPr="00096573" w:rsidTr="00205338">
        <w:tc>
          <w:tcPr>
            <w:tcW w:w="421" w:type="dxa"/>
            <w:vAlign w:val="center"/>
          </w:tcPr>
          <w:p w:rsidR="00473EEA" w:rsidRPr="00096573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4819" w:type="dxa"/>
            <w:vAlign w:val="center"/>
          </w:tcPr>
          <w:p w:rsidR="00473EEA" w:rsidRPr="00096573" w:rsidRDefault="00473EE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134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367" w:type="dxa"/>
            <w:vAlign w:val="center"/>
          </w:tcPr>
          <w:p w:rsidR="00473EEA" w:rsidRPr="00096573" w:rsidRDefault="00473EE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CA16EF" w:rsidRPr="00096573" w:rsidTr="00205338">
        <w:tc>
          <w:tcPr>
            <w:tcW w:w="421" w:type="dxa"/>
            <w:vAlign w:val="center"/>
          </w:tcPr>
          <w:p w:rsidR="00CA16EF" w:rsidRPr="00096573" w:rsidRDefault="00CA16EF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4819" w:type="dxa"/>
            <w:vAlign w:val="center"/>
          </w:tcPr>
          <w:p w:rsidR="00CA16EF" w:rsidRPr="00096573" w:rsidRDefault="00CA16EF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134" w:type="dxa"/>
            <w:vAlign w:val="center"/>
          </w:tcPr>
          <w:p w:rsidR="00CA16EF" w:rsidRPr="00096573" w:rsidRDefault="00CA16EF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367" w:type="dxa"/>
            <w:vAlign w:val="center"/>
          </w:tcPr>
          <w:p w:rsidR="00CA16EF" w:rsidRPr="00096573" w:rsidRDefault="00CA16EF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0D7D6A" w:rsidRPr="00096573" w:rsidTr="00205338">
        <w:tc>
          <w:tcPr>
            <w:tcW w:w="421" w:type="dxa"/>
            <w:vAlign w:val="center"/>
          </w:tcPr>
          <w:p w:rsidR="000D7D6A" w:rsidRPr="00096573" w:rsidRDefault="000D7D6A" w:rsidP="00C22F12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  <w:rPr>
                <w:b/>
                <w:color w:val="auto"/>
                <w:sz w:val="18"/>
                <w:szCs w:val="18"/>
              </w:rPr>
            </w:pPr>
            <w:r w:rsidRPr="00096573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4819" w:type="dxa"/>
            <w:vAlign w:val="center"/>
          </w:tcPr>
          <w:p w:rsidR="000D7D6A" w:rsidRPr="00096573" w:rsidRDefault="000D7D6A" w:rsidP="008D73C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134" w:type="dxa"/>
            <w:vAlign w:val="center"/>
          </w:tcPr>
          <w:p w:rsidR="000D7D6A" w:rsidRPr="00096573" w:rsidRDefault="000D7D6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  <w:tc>
          <w:tcPr>
            <w:tcW w:w="3367" w:type="dxa"/>
            <w:vAlign w:val="center"/>
          </w:tcPr>
          <w:p w:rsidR="000D7D6A" w:rsidRPr="00096573" w:rsidRDefault="000D7D6A" w:rsidP="00F70967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center"/>
            </w:pPr>
          </w:p>
        </w:tc>
      </w:tr>
      <w:tr w:rsidR="00EF64A8" w:rsidRPr="00096573" w:rsidTr="00C8125C">
        <w:tc>
          <w:tcPr>
            <w:tcW w:w="9741" w:type="dxa"/>
            <w:gridSpan w:val="4"/>
          </w:tcPr>
          <w:p w:rsidR="00EF64A8" w:rsidRPr="00096573" w:rsidRDefault="00EF64A8" w:rsidP="009E0F94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 w:rsidRPr="00096573">
              <w:rPr>
                <w:color w:val="auto"/>
              </w:rPr>
              <w:t xml:space="preserve">Zdroj informací: </w:t>
            </w:r>
          </w:p>
        </w:tc>
      </w:tr>
    </w:tbl>
    <w:p w:rsidR="008472C2" w:rsidRPr="00096573" w:rsidRDefault="00ED585D" w:rsidP="008472C2">
      <w:pPr>
        <w:pStyle w:val="EXPOZ-cislovanyseznam"/>
      </w:pPr>
      <w:r w:rsidRPr="00096573">
        <w:t xml:space="preserve">Pokud spočítáte svůj </w:t>
      </w:r>
      <w:r w:rsidR="0058714A" w:rsidRPr="00096573">
        <w:t xml:space="preserve">denní </w:t>
      </w:r>
      <w:r w:rsidRPr="00096573">
        <w:t xml:space="preserve">příjem </w:t>
      </w:r>
      <w:proofErr w:type="spellStart"/>
      <w:r w:rsidRPr="00096573">
        <w:t>Fe</w:t>
      </w:r>
      <w:proofErr w:type="spellEnd"/>
      <w:r w:rsidRPr="00096573">
        <w:t xml:space="preserve"> v potravě, zjistí</w:t>
      </w:r>
      <w:r w:rsidR="00F42E82" w:rsidRPr="00096573">
        <w:t>t</w:t>
      </w:r>
      <w:r w:rsidRPr="00096573">
        <w:t xml:space="preserve">e patrně, že jste pod doporučenou </w:t>
      </w:r>
      <w:r w:rsidR="00F42E82" w:rsidRPr="00096573">
        <w:t xml:space="preserve">denní </w:t>
      </w:r>
      <w:r w:rsidRPr="00096573">
        <w:t>dávkou. Jak je možné, že se na vás neprojevuje nedostatek železa?</w:t>
      </w:r>
      <w:r w:rsidR="002147BE" w:rsidRPr="00096573">
        <w:t xml:space="preserve"> Nebo snad projevuje?</w:t>
      </w:r>
    </w:p>
    <w:p w:rsidR="00966752" w:rsidRPr="00096573" w:rsidRDefault="00966752" w:rsidP="008472C2">
      <w:pPr>
        <w:pStyle w:val="EXPOZ-ramecekodpoved"/>
      </w:pPr>
    </w:p>
    <w:p w:rsidR="00966752" w:rsidRPr="00096573" w:rsidRDefault="00966752" w:rsidP="008472C2">
      <w:pPr>
        <w:pStyle w:val="EXPOZ-ramecekodpoved"/>
      </w:pPr>
    </w:p>
    <w:p w:rsidR="00966752" w:rsidRPr="00096573" w:rsidRDefault="00966752" w:rsidP="008472C2">
      <w:pPr>
        <w:pStyle w:val="EXPOZ-ramecekodpoved"/>
      </w:pPr>
    </w:p>
    <w:p w:rsidR="00966752" w:rsidRPr="00096573" w:rsidRDefault="00966752" w:rsidP="008472C2">
      <w:pPr>
        <w:pStyle w:val="EXPOZ-ramecekodpoved"/>
      </w:pPr>
    </w:p>
    <w:p w:rsidR="00966752" w:rsidRPr="00096573" w:rsidRDefault="00966752" w:rsidP="008472C2">
      <w:pPr>
        <w:pStyle w:val="EXPOZ-ramecekodpoved"/>
      </w:pPr>
    </w:p>
    <w:p w:rsidR="008472C2" w:rsidRPr="00096573" w:rsidRDefault="008472C2" w:rsidP="008472C2">
      <w:pPr>
        <w:pStyle w:val="EXPOZ-ramecekodpoved"/>
      </w:pPr>
    </w:p>
    <w:p w:rsidR="008472C2" w:rsidRPr="00096573" w:rsidRDefault="003C4258" w:rsidP="008472C2">
      <w:pPr>
        <w:pStyle w:val="EXPOZ-cislovanyseznam"/>
      </w:pPr>
      <w:r w:rsidRPr="00096573">
        <w:t xml:space="preserve">Jak se u člověka může projevovat nedostatek </w:t>
      </w:r>
      <w:proofErr w:type="spellStart"/>
      <w:r w:rsidRPr="00096573">
        <w:t>Fe</w:t>
      </w:r>
      <w:proofErr w:type="spellEnd"/>
      <w:r w:rsidR="00962B16" w:rsidRPr="00096573">
        <w:t>?</w:t>
      </w:r>
    </w:p>
    <w:p w:rsidR="00966752" w:rsidRPr="00096573" w:rsidRDefault="00966752" w:rsidP="00BE1CEB">
      <w:pPr>
        <w:pStyle w:val="EXPOZ-ramecekodpoved"/>
      </w:pPr>
    </w:p>
    <w:p w:rsidR="00966752" w:rsidRPr="00096573" w:rsidRDefault="00966752" w:rsidP="00BE1CEB">
      <w:pPr>
        <w:pStyle w:val="EXPOZ-ramecekodpoved"/>
      </w:pPr>
    </w:p>
    <w:p w:rsidR="00966752" w:rsidRPr="00096573" w:rsidRDefault="00966752" w:rsidP="00BE1CEB">
      <w:pPr>
        <w:pStyle w:val="EXPOZ-ramecekodpoved"/>
      </w:pPr>
    </w:p>
    <w:p w:rsidR="00B373B1" w:rsidRPr="00096573" w:rsidRDefault="003C4258" w:rsidP="00B373B1">
      <w:pPr>
        <w:pStyle w:val="EXPOZ-cislovanyseznam"/>
        <w:rPr>
          <w:spacing w:val="-4"/>
          <w:kern w:val="21"/>
        </w:rPr>
      </w:pPr>
      <w:r w:rsidRPr="00096573">
        <w:rPr>
          <w:spacing w:val="-4"/>
          <w:kern w:val="21"/>
        </w:rPr>
        <w:t>Kde a za jakých podmínek převládají ve vodě ionty Fe</w:t>
      </w:r>
      <w:r w:rsidRPr="00096573">
        <w:rPr>
          <w:spacing w:val="-4"/>
          <w:kern w:val="21"/>
          <w:vertAlign w:val="superscript"/>
        </w:rPr>
        <w:t>2+</w:t>
      </w:r>
      <w:r w:rsidRPr="00096573">
        <w:rPr>
          <w:spacing w:val="-4"/>
          <w:kern w:val="21"/>
        </w:rPr>
        <w:t>?</w:t>
      </w:r>
      <w:r w:rsidR="007A24D4" w:rsidRPr="00096573">
        <w:rPr>
          <w:spacing w:val="-4"/>
          <w:kern w:val="21"/>
        </w:rPr>
        <w:t xml:space="preserve"> Jakou barvu mají typicky sloučeniny Fe</w:t>
      </w:r>
      <w:r w:rsidR="007A24D4" w:rsidRPr="00096573">
        <w:rPr>
          <w:spacing w:val="-4"/>
          <w:kern w:val="21"/>
          <w:vertAlign w:val="superscript"/>
        </w:rPr>
        <w:t>3+</w:t>
      </w:r>
      <w:r w:rsidR="007A24D4" w:rsidRPr="00096573">
        <w:rPr>
          <w:spacing w:val="-4"/>
          <w:kern w:val="21"/>
        </w:rPr>
        <w:t xml:space="preserve"> a Fe</w:t>
      </w:r>
      <w:r w:rsidR="007A24D4" w:rsidRPr="00096573">
        <w:rPr>
          <w:spacing w:val="-4"/>
          <w:kern w:val="21"/>
          <w:vertAlign w:val="superscript"/>
        </w:rPr>
        <w:t>2+</w:t>
      </w:r>
      <w:r w:rsidR="007A24D4" w:rsidRPr="00096573">
        <w:rPr>
          <w:spacing w:val="-4"/>
          <w:kern w:val="21"/>
        </w:rPr>
        <w:t>?</w:t>
      </w:r>
    </w:p>
    <w:p w:rsidR="005645E6" w:rsidRPr="00096573" w:rsidRDefault="005645E6" w:rsidP="00B373B1">
      <w:pPr>
        <w:pStyle w:val="EXPOZ-ramecekodpoved"/>
        <w:rPr>
          <w:spacing w:val="-8"/>
          <w:kern w:val="21"/>
        </w:rPr>
      </w:pPr>
    </w:p>
    <w:p w:rsidR="00966752" w:rsidRPr="00096573" w:rsidRDefault="00966752" w:rsidP="00B373B1">
      <w:pPr>
        <w:pStyle w:val="EXPOZ-ramecekodpoved"/>
        <w:rPr>
          <w:spacing w:val="-8"/>
          <w:kern w:val="21"/>
        </w:rPr>
      </w:pPr>
    </w:p>
    <w:p w:rsidR="00966752" w:rsidRPr="00096573" w:rsidRDefault="00966752" w:rsidP="00B373B1">
      <w:pPr>
        <w:pStyle w:val="EXPOZ-ramecekodpoved"/>
        <w:rPr>
          <w:spacing w:val="-8"/>
          <w:kern w:val="21"/>
        </w:rPr>
      </w:pPr>
    </w:p>
    <w:p w:rsidR="00C057A2" w:rsidRPr="00096573" w:rsidRDefault="0068417A" w:rsidP="00C057A2">
      <w:pPr>
        <w:pStyle w:val="EXPOZ-cislovanyseznam"/>
      </w:pPr>
      <w:r w:rsidRPr="00096573">
        <w:t xml:space="preserve">Jaký obsah iontů </w:t>
      </w:r>
      <w:proofErr w:type="spellStart"/>
      <w:r w:rsidRPr="00096573">
        <w:t>Fe</w:t>
      </w:r>
      <w:proofErr w:type="spellEnd"/>
      <w:r w:rsidRPr="00096573">
        <w:t xml:space="preserve"> povoluje norma pro pitnou vodu</w:t>
      </w:r>
      <w:r w:rsidR="00171165" w:rsidRPr="00096573">
        <w:t>?</w:t>
      </w:r>
    </w:p>
    <w:p w:rsidR="004E1595" w:rsidRPr="00096573" w:rsidRDefault="004E1595" w:rsidP="008A1830">
      <w:pPr>
        <w:pStyle w:val="EXPOZ-ramecekodpoved"/>
        <w:rPr>
          <w:spacing w:val="-4"/>
          <w:kern w:val="21"/>
        </w:rPr>
      </w:pPr>
    </w:p>
    <w:p w:rsidR="007F4A64" w:rsidRPr="00096573" w:rsidRDefault="007F4A64" w:rsidP="007F4A64">
      <w:pPr>
        <w:pStyle w:val="EXPOZ-nadpis2"/>
      </w:pPr>
      <w:r w:rsidRPr="00096573">
        <w:lastRenderedPageBreak/>
        <w:t>Vizualizace naměřených dat</w:t>
      </w:r>
    </w:p>
    <w:p w:rsidR="006F4765" w:rsidRPr="00096573" w:rsidRDefault="00BF109A" w:rsidP="007F4A64">
      <w:pPr>
        <w:pStyle w:val="EXPOZ-zakladnitext"/>
      </w:pPr>
      <w:r w:rsidRPr="00096573">
        <w:t xml:space="preserve">Doplňte </w:t>
      </w:r>
      <w:r w:rsidR="00BC527A" w:rsidRPr="00096573">
        <w:t>absorpční spektrum komplexu Fe</w:t>
      </w:r>
      <w:r w:rsidR="00BC527A" w:rsidRPr="00096573">
        <w:rPr>
          <w:vertAlign w:val="superscript"/>
        </w:rPr>
        <w:t>3+</w:t>
      </w:r>
      <w:r w:rsidR="00BC527A" w:rsidRPr="00096573">
        <w:t xml:space="preserve"> a označte svoji volbu vlnové délky pro další měření </w:t>
      </w:r>
      <w:r w:rsidR="00BC527A" w:rsidRPr="00096573">
        <w:br/>
        <w:t>(načrtněte, popř. zkopírujte graf z odpovídajícího SW)</w:t>
      </w:r>
      <w:r w:rsidR="00691DEB" w:rsidRPr="00096573">
        <w:t>:</w:t>
      </w:r>
    </w:p>
    <w:p w:rsidR="002F3B17" w:rsidRPr="00096573" w:rsidRDefault="001077D9" w:rsidP="00F17421">
      <w:pPr>
        <w:pStyle w:val="EXPOZ-ramecekodpoved"/>
        <w:rPr>
          <w:noProof/>
        </w:rPr>
      </w:pPr>
      <w:r w:rsidRPr="00096573">
        <w:rPr>
          <w:noProof/>
        </w:rPr>
        <w:t xml:space="preserve"> </w:t>
      </w: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1077D9" w:rsidRPr="00096573" w:rsidRDefault="00166D19" w:rsidP="00F17421">
      <w:pPr>
        <w:pStyle w:val="EXPOZ-ramecekodpoved"/>
        <w:rPr>
          <w:noProof/>
        </w:rPr>
      </w:pPr>
      <w:r w:rsidRPr="00096573">
        <w:rPr>
          <w:noProof/>
        </w:rPr>
        <w:t xml:space="preserve"> </w:t>
      </w:r>
    </w:p>
    <w:p w:rsidR="00BC527A" w:rsidRPr="00096573" w:rsidRDefault="00BC527A" w:rsidP="00BC527A">
      <w:pPr>
        <w:pStyle w:val="EXPOZ-zakladnitext"/>
      </w:pPr>
      <w:r w:rsidRPr="00096573">
        <w:t>Doplňte kalibrační křivku a regresní rovnici (načrtněte, popř. zkopírujte graf z odpovídajícího SW):</w:t>
      </w:r>
    </w:p>
    <w:p w:rsidR="00BC527A" w:rsidRPr="00096573" w:rsidRDefault="00A20E4F" w:rsidP="00F17421">
      <w:pPr>
        <w:pStyle w:val="EXPOZ-ramecekodpoved"/>
        <w:rPr>
          <w:noProof/>
        </w:rPr>
      </w:pPr>
      <w:r w:rsidRPr="00096573">
        <w:t xml:space="preserve">  </w:t>
      </w: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  <w:rPr>
          <w:noProof/>
        </w:rPr>
      </w:pPr>
    </w:p>
    <w:p w:rsidR="002F3B17" w:rsidRPr="00096573" w:rsidRDefault="002F3B17" w:rsidP="00F17421">
      <w:pPr>
        <w:pStyle w:val="EXPOZ-ramecekodpoved"/>
      </w:pPr>
    </w:p>
    <w:p w:rsidR="007F4A64" w:rsidRPr="00096573" w:rsidRDefault="007F4A64" w:rsidP="007F4A64">
      <w:pPr>
        <w:pStyle w:val="EXPOZ-nadpis2"/>
      </w:pPr>
      <w:r w:rsidRPr="00096573">
        <w:t>Vyhodnocení naměřených dat</w:t>
      </w:r>
    </w:p>
    <w:p w:rsidR="00166D19" w:rsidRPr="00096573" w:rsidRDefault="00166D19" w:rsidP="00166D19">
      <w:pPr>
        <w:pStyle w:val="EXPOZ-zakladnitext"/>
      </w:pPr>
      <w:r w:rsidRPr="00096573">
        <w:t>Naměřené hodnoty a výpočty</w:t>
      </w:r>
      <w:r w:rsidR="007972D7" w:rsidRPr="00096573">
        <w:t xml:space="preserve"> (poklepáním můžete editovat, doplňte své údaje do oranžových políček)</w:t>
      </w:r>
      <w:r w:rsidRPr="00096573">
        <w:t>:</w:t>
      </w:r>
    </w:p>
    <w:bookmarkStart w:id="1" w:name="_MON_1416077058"/>
    <w:bookmarkEnd w:id="1"/>
    <w:p w:rsidR="00261C46" w:rsidRPr="00096573" w:rsidRDefault="00B978A1" w:rsidP="00166D19">
      <w:pPr>
        <w:pStyle w:val="EXPOZ-zakladnitext"/>
      </w:pPr>
      <w:r w:rsidRPr="00096573">
        <w:object w:dxaOrig="11121" w:dyaOrig="26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5pt;height:133.35pt" o:ole="">
            <v:imagedata r:id="rId10" o:title=""/>
          </v:shape>
          <o:OLEObject Type="Embed" ProgID="Excel.Sheet.12" ShapeID="_x0000_i1025" DrawAspect="Content" ObjectID="_1416490343" r:id="rId11"/>
        </w:object>
      </w:r>
    </w:p>
    <w:p w:rsidR="00493413" w:rsidRPr="00096573" w:rsidRDefault="00493413" w:rsidP="00166D19">
      <w:pPr>
        <w:pStyle w:val="EXPOZ-zakladnitext"/>
        <w:rPr>
          <w:sz w:val="18"/>
          <w:szCs w:val="18"/>
        </w:rPr>
      </w:pPr>
      <w:r w:rsidRPr="00096573">
        <w:rPr>
          <w:sz w:val="18"/>
          <w:szCs w:val="18"/>
        </w:rPr>
        <w:t xml:space="preserve">U výpočtů musíme </w:t>
      </w:r>
      <w:r w:rsidR="00155314" w:rsidRPr="00096573">
        <w:rPr>
          <w:sz w:val="18"/>
          <w:szCs w:val="18"/>
        </w:rPr>
        <w:t xml:space="preserve">zahrnout kompletní zpracování a všechna případná ředění vzorků. V případě tablety jsme </w:t>
      </w:r>
      <w:r w:rsidR="005364A7" w:rsidRPr="00096573">
        <w:rPr>
          <w:sz w:val="18"/>
          <w:szCs w:val="18"/>
        </w:rPr>
        <w:t xml:space="preserve">z celé tablety </w:t>
      </w:r>
      <w:r w:rsidR="00410C4E" w:rsidRPr="00096573">
        <w:rPr>
          <w:sz w:val="18"/>
          <w:szCs w:val="18"/>
        </w:rPr>
        <w:t>nejdříve připravili</w:t>
      </w:r>
      <w:r w:rsidR="00155314" w:rsidRPr="00096573">
        <w:rPr>
          <w:sz w:val="18"/>
          <w:szCs w:val="18"/>
        </w:rPr>
        <w:t xml:space="preserve"> 100 ml roztoku</w:t>
      </w:r>
      <w:r w:rsidR="00826BDA" w:rsidRPr="00096573">
        <w:rPr>
          <w:sz w:val="18"/>
          <w:szCs w:val="18"/>
        </w:rPr>
        <w:t xml:space="preserve"> (</w:t>
      </w:r>
      <w:r w:rsidR="00826BDA" w:rsidRPr="00096573">
        <w:rPr>
          <w:b/>
          <w:sz w:val="18"/>
          <w:szCs w:val="18"/>
        </w:rPr>
        <w:t>A</w:t>
      </w:r>
      <w:r w:rsidR="00826BDA" w:rsidRPr="00096573">
        <w:rPr>
          <w:sz w:val="18"/>
          <w:szCs w:val="18"/>
        </w:rPr>
        <w:t>)</w:t>
      </w:r>
      <w:r w:rsidR="00155314" w:rsidRPr="00096573">
        <w:rPr>
          <w:sz w:val="18"/>
          <w:szCs w:val="18"/>
        </w:rPr>
        <w:t xml:space="preserve">. </w:t>
      </w:r>
      <w:r w:rsidR="00410C4E" w:rsidRPr="00096573">
        <w:rPr>
          <w:sz w:val="18"/>
          <w:szCs w:val="18"/>
        </w:rPr>
        <w:t>Z toho jsme pak použili objem 10 ml</w:t>
      </w:r>
      <w:r w:rsidR="00826BDA" w:rsidRPr="00096573">
        <w:rPr>
          <w:sz w:val="18"/>
          <w:szCs w:val="18"/>
        </w:rPr>
        <w:t xml:space="preserve"> (</w:t>
      </w:r>
      <w:r w:rsidR="00826BDA" w:rsidRPr="00096573">
        <w:rPr>
          <w:b/>
          <w:sz w:val="18"/>
          <w:szCs w:val="18"/>
        </w:rPr>
        <w:t>B</w:t>
      </w:r>
      <w:r w:rsidR="00826BDA" w:rsidRPr="00096573">
        <w:rPr>
          <w:sz w:val="18"/>
          <w:szCs w:val="18"/>
        </w:rPr>
        <w:t>)</w:t>
      </w:r>
      <w:r w:rsidR="00410C4E" w:rsidRPr="00096573">
        <w:rPr>
          <w:sz w:val="18"/>
          <w:szCs w:val="18"/>
        </w:rPr>
        <w:t>, který jsme naředili do 25 ml</w:t>
      </w:r>
      <w:r w:rsidR="00826BDA" w:rsidRPr="00096573">
        <w:rPr>
          <w:sz w:val="18"/>
          <w:szCs w:val="18"/>
        </w:rPr>
        <w:t xml:space="preserve"> (</w:t>
      </w:r>
      <w:r w:rsidR="00826BDA" w:rsidRPr="00096573">
        <w:rPr>
          <w:b/>
          <w:sz w:val="18"/>
          <w:szCs w:val="18"/>
        </w:rPr>
        <w:t>C</w:t>
      </w:r>
      <w:r w:rsidR="00826BDA" w:rsidRPr="00096573">
        <w:rPr>
          <w:sz w:val="18"/>
          <w:szCs w:val="18"/>
        </w:rPr>
        <w:t>)</w:t>
      </w:r>
      <w:r w:rsidR="00410C4E" w:rsidRPr="00096573">
        <w:rPr>
          <w:sz w:val="18"/>
          <w:szCs w:val="18"/>
        </w:rPr>
        <w:t>. Teprve zde nám vzniknul barevný komplex.</w:t>
      </w:r>
    </w:p>
    <w:p w:rsidR="00691DEB" w:rsidRPr="00096573" w:rsidRDefault="00703FD1" w:rsidP="00691DEB">
      <w:pPr>
        <w:pStyle w:val="EXPOZ-zakladnitext"/>
      </w:pPr>
      <w:r w:rsidRPr="00096573">
        <w:lastRenderedPageBreak/>
        <w:t>Zjištěn</w:t>
      </w:r>
      <w:r w:rsidR="00D42B35" w:rsidRPr="00096573">
        <w:t>ý</w:t>
      </w:r>
      <w:r w:rsidRPr="00096573">
        <w:t xml:space="preserve"> </w:t>
      </w:r>
      <w:r w:rsidR="00D42B35" w:rsidRPr="00096573">
        <w:t>obsah</w:t>
      </w:r>
      <w:r w:rsidRPr="00096573">
        <w:t xml:space="preserve"> </w:t>
      </w:r>
      <w:r w:rsidR="00366729" w:rsidRPr="00096573">
        <w:rPr>
          <w:b/>
        </w:rPr>
        <w:t>železitých</w:t>
      </w:r>
      <w:r w:rsidRPr="00096573">
        <w:t xml:space="preserve"> iontů</w:t>
      </w:r>
      <w:r w:rsidR="00B726A6" w:rsidRPr="00096573">
        <w:t>:</w:t>
      </w:r>
    </w:p>
    <w:p w:rsidR="000215D7" w:rsidRPr="00096573" w:rsidRDefault="000215D7" w:rsidP="000215D7">
      <w:pPr>
        <w:pStyle w:val="EXPOZ-ramecekodpoved"/>
        <w:rPr>
          <w:color w:val="000000" w:themeColor="text1"/>
        </w:rPr>
      </w:pPr>
      <w:r w:rsidRPr="00096573">
        <w:rPr>
          <w:color w:val="000000" w:themeColor="text1"/>
        </w:rPr>
        <w:t>Vzorek 1 (</w:t>
      </w:r>
      <w:r w:rsidRPr="00096573">
        <w:rPr>
          <w:i/>
          <w:color w:val="000000" w:themeColor="text1"/>
        </w:rPr>
        <w:t>testovací vzorek od učitele</w:t>
      </w:r>
      <w:r w:rsidRPr="00096573">
        <w:rPr>
          <w:color w:val="000000" w:themeColor="text1"/>
        </w:rPr>
        <w:tab/>
      </w:r>
      <w:r w:rsidRPr="00096573">
        <w:rPr>
          <w:color w:val="000000" w:themeColor="text1"/>
        </w:rPr>
        <w:tab/>
        <w:t>datum:</w:t>
      </w:r>
      <w:r w:rsidRPr="00096573">
        <w:rPr>
          <w:color w:val="000000" w:themeColor="text1"/>
        </w:rPr>
        <w:tab/>
      </w:r>
      <w:r w:rsidRPr="00096573">
        <w:rPr>
          <w:color w:val="000000" w:themeColor="text1"/>
        </w:rPr>
        <w:tab/>
      </w:r>
      <w:r w:rsidRPr="00096573">
        <w:rPr>
          <w:color w:val="000000" w:themeColor="text1"/>
        </w:rPr>
        <w:tab/>
        <w:t>):</w:t>
      </w:r>
      <w:r w:rsidRPr="00096573">
        <w:rPr>
          <w:color w:val="000000" w:themeColor="text1"/>
        </w:rPr>
        <w:tab/>
      </w:r>
      <w:r w:rsidRPr="00096573">
        <w:rPr>
          <w:color w:val="000000" w:themeColor="text1"/>
        </w:rPr>
        <w:tab/>
        <w:t xml:space="preserve">……  mg/l </w:t>
      </w:r>
    </w:p>
    <w:p w:rsidR="000215D7" w:rsidRPr="00096573" w:rsidRDefault="000215D7" w:rsidP="000215D7">
      <w:pPr>
        <w:pStyle w:val="EXPOZ-ramecekodpoved"/>
        <w:rPr>
          <w:color w:val="000000" w:themeColor="text1"/>
        </w:rPr>
      </w:pPr>
      <w:r w:rsidRPr="00096573">
        <w:rPr>
          <w:color w:val="000000" w:themeColor="text1"/>
        </w:rPr>
        <w:t>Vzorek 2 (</w:t>
      </w:r>
      <w:r w:rsidRPr="00096573">
        <w:rPr>
          <w:i/>
          <w:color w:val="000000" w:themeColor="text1"/>
        </w:rPr>
        <w:t>„kohoutková</w:t>
      </w:r>
      <w:r w:rsidR="00EC7ABC" w:rsidRPr="00096573">
        <w:rPr>
          <w:i/>
          <w:color w:val="000000" w:themeColor="text1"/>
        </w:rPr>
        <w:t>“</w:t>
      </w:r>
      <w:r w:rsidRPr="00096573">
        <w:rPr>
          <w:i/>
          <w:color w:val="000000" w:themeColor="text1"/>
        </w:rPr>
        <w:t xml:space="preserve"> voda v laboratoři</w:t>
      </w:r>
      <w:r w:rsidRPr="00096573">
        <w:rPr>
          <w:color w:val="000000" w:themeColor="text1"/>
        </w:rPr>
        <w:tab/>
        <w:t>datum:</w:t>
      </w:r>
      <w:r w:rsidRPr="00096573">
        <w:rPr>
          <w:color w:val="000000" w:themeColor="text1"/>
        </w:rPr>
        <w:tab/>
      </w:r>
      <w:r w:rsidRPr="00096573">
        <w:rPr>
          <w:color w:val="000000" w:themeColor="text1"/>
        </w:rPr>
        <w:tab/>
      </w:r>
      <w:r w:rsidRPr="00096573">
        <w:rPr>
          <w:color w:val="000000" w:themeColor="text1"/>
        </w:rPr>
        <w:tab/>
        <w:t>):</w:t>
      </w:r>
      <w:r w:rsidRPr="00096573">
        <w:rPr>
          <w:color w:val="000000" w:themeColor="text1"/>
        </w:rPr>
        <w:tab/>
      </w:r>
      <w:r w:rsidRPr="00096573">
        <w:rPr>
          <w:color w:val="000000" w:themeColor="text1"/>
        </w:rPr>
        <w:tab/>
        <w:t xml:space="preserve">……  mg/l </w:t>
      </w:r>
    </w:p>
    <w:p w:rsidR="000869AA" w:rsidRPr="00096573" w:rsidRDefault="000215D7" w:rsidP="000869AA">
      <w:pPr>
        <w:pStyle w:val="EXPOZ-ramecekodpoved"/>
      </w:pPr>
      <w:r w:rsidRPr="00096573">
        <w:rPr>
          <w:color w:val="000000" w:themeColor="text1"/>
        </w:rPr>
        <w:t>Vzorek 3 (</w:t>
      </w:r>
      <w:r w:rsidRPr="00096573">
        <w:rPr>
          <w:i/>
          <w:color w:val="000000" w:themeColor="text1"/>
        </w:rPr>
        <w:t>tableta</w:t>
      </w:r>
      <w:r w:rsidR="006121C4" w:rsidRPr="00096573">
        <w:rPr>
          <w:color w:val="000000" w:themeColor="text1"/>
        </w:rPr>
        <w:t xml:space="preserve">  </w:t>
      </w:r>
      <w:r w:rsidR="006121C4" w:rsidRPr="00096573">
        <w:rPr>
          <w:color w:val="000000" w:themeColor="text1"/>
        </w:rPr>
        <w:tab/>
      </w:r>
      <w:r w:rsidR="006121C4" w:rsidRPr="00096573">
        <w:rPr>
          <w:color w:val="000000" w:themeColor="text1"/>
        </w:rPr>
        <w:tab/>
      </w:r>
      <w:r w:rsidR="006121C4" w:rsidRPr="00096573">
        <w:rPr>
          <w:color w:val="000000" w:themeColor="text1"/>
        </w:rPr>
        <w:tab/>
      </w:r>
      <w:r w:rsidR="006121C4" w:rsidRPr="00096573">
        <w:rPr>
          <w:color w:val="000000" w:themeColor="text1"/>
        </w:rPr>
        <w:tab/>
        <w:t>datum:</w:t>
      </w:r>
      <w:r w:rsidR="006121C4" w:rsidRPr="00096573">
        <w:rPr>
          <w:color w:val="000000" w:themeColor="text1"/>
        </w:rPr>
        <w:tab/>
      </w:r>
      <w:r w:rsidR="006121C4" w:rsidRPr="00096573">
        <w:rPr>
          <w:color w:val="000000" w:themeColor="text1"/>
        </w:rPr>
        <w:tab/>
      </w:r>
      <w:r w:rsidR="006121C4" w:rsidRPr="00096573">
        <w:rPr>
          <w:color w:val="000000" w:themeColor="text1"/>
        </w:rPr>
        <w:tab/>
        <w:t>):</w:t>
      </w:r>
      <w:r w:rsidR="006121C4" w:rsidRPr="00096573">
        <w:rPr>
          <w:color w:val="000000" w:themeColor="text1"/>
        </w:rPr>
        <w:tab/>
      </w:r>
      <w:r w:rsidR="006121C4" w:rsidRPr="00096573">
        <w:rPr>
          <w:color w:val="000000" w:themeColor="text1"/>
        </w:rPr>
        <w:tab/>
        <w:t>……  mg/tabletu</w:t>
      </w:r>
    </w:p>
    <w:p w:rsidR="00691DEB" w:rsidRPr="00096573" w:rsidRDefault="00BA173D" w:rsidP="00691DEB">
      <w:pPr>
        <w:pStyle w:val="EXPOZ-zakladnitext"/>
      </w:pPr>
      <w:r w:rsidRPr="00096573">
        <w:t>U prvního vzorku určete chybu</w:t>
      </w:r>
      <w:r w:rsidR="00451D2E">
        <w:t>,</w:t>
      </w:r>
      <w:r w:rsidRPr="00096573">
        <w:t xml:space="preserve"> které jste se dopustili</w:t>
      </w:r>
      <w:r w:rsidR="00E95335" w:rsidRPr="00096573">
        <w:t xml:space="preserve"> (učitel vám sdělí skutečnou koncentraci iontů </w:t>
      </w:r>
      <w:proofErr w:type="spellStart"/>
      <w:r w:rsidR="00E95335" w:rsidRPr="00096573">
        <w:t>Fe</w:t>
      </w:r>
      <w:proofErr w:type="spellEnd"/>
      <w:r w:rsidR="00E95335" w:rsidRPr="00096573">
        <w:t>)</w:t>
      </w:r>
      <w:r w:rsidRPr="00096573">
        <w:t xml:space="preserve">. </w:t>
      </w:r>
      <w:r w:rsidR="00D86634" w:rsidRPr="00096573">
        <w:t xml:space="preserve">Co ji patrně </w:t>
      </w:r>
      <w:r w:rsidR="00451D2E" w:rsidRPr="00096573">
        <w:t>zapříčinilo</w:t>
      </w:r>
      <w:r w:rsidR="00D86634" w:rsidRPr="00096573">
        <w:t xml:space="preserve">? </w:t>
      </w:r>
      <w:r w:rsidRPr="00096573">
        <w:t xml:space="preserve">Porovnejte a diskutujte </w:t>
      </w:r>
      <w:r w:rsidR="00731C60" w:rsidRPr="00096573">
        <w:t>své výsledky</w:t>
      </w:r>
      <w:r w:rsidRPr="00096573">
        <w:t>.</w:t>
      </w: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31C60" w:rsidRPr="00096573" w:rsidRDefault="00731C60" w:rsidP="00B63C62">
      <w:pPr>
        <w:pStyle w:val="EXPOZ-ramecekodpoved"/>
      </w:pPr>
    </w:p>
    <w:p w:rsidR="0075273E" w:rsidRPr="00096573" w:rsidRDefault="0075273E" w:rsidP="00B63C62">
      <w:pPr>
        <w:pStyle w:val="EXPOZ-ramecekodpoved"/>
        <w:rPr>
          <w:color w:val="auto"/>
          <w:sz w:val="18"/>
          <w:szCs w:val="18"/>
        </w:rPr>
      </w:pPr>
    </w:p>
    <w:p w:rsidR="00731C60" w:rsidRPr="00096573" w:rsidRDefault="00731C60" w:rsidP="00B63C62">
      <w:pPr>
        <w:pStyle w:val="EXPOZ-ramecekodpoved"/>
        <w:rPr>
          <w:color w:val="auto"/>
          <w:sz w:val="18"/>
          <w:szCs w:val="18"/>
        </w:rPr>
      </w:pPr>
    </w:p>
    <w:p w:rsidR="00123437" w:rsidRPr="00096573" w:rsidRDefault="00573B77" w:rsidP="00123437">
      <w:pPr>
        <w:pStyle w:val="EXPOZ-zakladnitext"/>
      </w:pPr>
      <w:r w:rsidRPr="00096573">
        <w:t>Myslíte, že je toto stanovení koncentrací dobře a snadno proveditelné přímo v terénu?</w:t>
      </w:r>
    </w:p>
    <w:p w:rsidR="00123437" w:rsidRPr="00096573" w:rsidRDefault="00123437" w:rsidP="007E7EE3">
      <w:pPr>
        <w:pStyle w:val="EXPOZ-ramecekodpoved"/>
      </w:pPr>
    </w:p>
    <w:p w:rsidR="00731C60" w:rsidRPr="00096573" w:rsidRDefault="00731C60" w:rsidP="007E7EE3">
      <w:pPr>
        <w:pStyle w:val="EXPOZ-ramecekodpoved"/>
      </w:pPr>
    </w:p>
    <w:p w:rsidR="00731C60" w:rsidRPr="00096573" w:rsidRDefault="00731C60" w:rsidP="007E7EE3">
      <w:pPr>
        <w:pStyle w:val="EXPOZ-ramecekodpoved"/>
      </w:pPr>
    </w:p>
    <w:p w:rsidR="00731C60" w:rsidRPr="00096573" w:rsidRDefault="00731C60" w:rsidP="007E7EE3">
      <w:pPr>
        <w:pStyle w:val="EXPOZ-ramecekodpoved"/>
      </w:pPr>
    </w:p>
    <w:p w:rsidR="007F4A64" w:rsidRPr="00096573" w:rsidRDefault="007F4A64" w:rsidP="007F4A64">
      <w:pPr>
        <w:pStyle w:val="EXPOZ-nadpis2"/>
      </w:pPr>
      <w:r w:rsidRPr="00096573">
        <w:t>Závěr</w:t>
      </w:r>
    </w:p>
    <w:p w:rsidR="00A43336" w:rsidRPr="00096573" w:rsidRDefault="00A43336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731C60" w:rsidRPr="00096573" w:rsidRDefault="00731C60" w:rsidP="00A43336">
      <w:pPr>
        <w:pStyle w:val="EXPOZ-ramecekodpoved"/>
      </w:pPr>
    </w:p>
    <w:p w:rsidR="00D53182" w:rsidRPr="00096573" w:rsidRDefault="00D53182" w:rsidP="00A43336">
      <w:pPr>
        <w:pStyle w:val="EXPOZ-ramecekodpoved"/>
      </w:pPr>
    </w:p>
    <w:sectPr w:rsidR="00D53182" w:rsidRPr="00096573" w:rsidSect="00C9043E">
      <w:headerReference w:type="default" r:id="rId12"/>
      <w:footerReference w:type="default" r:id="rId13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0F3" w:rsidRDefault="00AD50F3">
      <w:r>
        <w:separator/>
      </w:r>
    </w:p>
  </w:endnote>
  <w:endnote w:type="continuationSeparator" w:id="0">
    <w:p w:rsidR="00AD50F3" w:rsidRDefault="00AD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19F3C9F9" wp14:editId="389812F9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0F3" w:rsidRDefault="00AD50F3">
      <w:r>
        <w:separator/>
      </w:r>
    </w:p>
  </w:footnote>
  <w:footnote w:type="continuationSeparator" w:id="0">
    <w:p w:rsidR="00AD50F3" w:rsidRDefault="00AD5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F55C7A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>Pracovní list žáka</w:t>
    </w:r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92"/>
    <w:rsid w:val="00010249"/>
    <w:rsid w:val="00011CA3"/>
    <w:rsid w:val="00013AAC"/>
    <w:rsid w:val="000215D7"/>
    <w:rsid w:val="000249A5"/>
    <w:rsid w:val="00025354"/>
    <w:rsid w:val="00026C87"/>
    <w:rsid w:val="0003316B"/>
    <w:rsid w:val="00034AB6"/>
    <w:rsid w:val="00040D37"/>
    <w:rsid w:val="0004343E"/>
    <w:rsid w:val="00050D38"/>
    <w:rsid w:val="0005614A"/>
    <w:rsid w:val="00061666"/>
    <w:rsid w:val="00070CB5"/>
    <w:rsid w:val="000771B6"/>
    <w:rsid w:val="00084FE5"/>
    <w:rsid w:val="000869AA"/>
    <w:rsid w:val="000909AF"/>
    <w:rsid w:val="00096573"/>
    <w:rsid w:val="000A7E5F"/>
    <w:rsid w:val="000B212C"/>
    <w:rsid w:val="000B41E8"/>
    <w:rsid w:val="000B54CB"/>
    <w:rsid w:val="000B7764"/>
    <w:rsid w:val="000C2C08"/>
    <w:rsid w:val="000D2DA0"/>
    <w:rsid w:val="000D7D6A"/>
    <w:rsid w:val="000E3F66"/>
    <w:rsid w:val="000E797B"/>
    <w:rsid w:val="001017C9"/>
    <w:rsid w:val="00104C63"/>
    <w:rsid w:val="001077D9"/>
    <w:rsid w:val="00111141"/>
    <w:rsid w:val="001160AB"/>
    <w:rsid w:val="00116275"/>
    <w:rsid w:val="0012288A"/>
    <w:rsid w:val="00123437"/>
    <w:rsid w:val="00123EA6"/>
    <w:rsid w:val="00134B0D"/>
    <w:rsid w:val="00147924"/>
    <w:rsid w:val="00155314"/>
    <w:rsid w:val="00161C63"/>
    <w:rsid w:val="00162706"/>
    <w:rsid w:val="00163573"/>
    <w:rsid w:val="00163916"/>
    <w:rsid w:val="00166D19"/>
    <w:rsid w:val="00170992"/>
    <w:rsid w:val="00171165"/>
    <w:rsid w:val="00177E5D"/>
    <w:rsid w:val="00185E16"/>
    <w:rsid w:val="00186E7A"/>
    <w:rsid w:val="00190BD2"/>
    <w:rsid w:val="00191B0D"/>
    <w:rsid w:val="00193AAF"/>
    <w:rsid w:val="001B500E"/>
    <w:rsid w:val="001B53DD"/>
    <w:rsid w:val="001C7ACD"/>
    <w:rsid w:val="001C7B90"/>
    <w:rsid w:val="001D5D21"/>
    <w:rsid w:val="001F140C"/>
    <w:rsid w:val="001F18A3"/>
    <w:rsid w:val="00205338"/>
    <w:rsid w:val="00212E32"/>
    <w:rsid w:val="002147BE"/>
    <w:rsid w:val="0023055E"/>
    <w:rsid w:val="00231BDE"/>
    <w:rsid w:val="002323AB"/>
    <w:rsid w:val="00242886"/>
    <w:rsid w:val="00255B4A"/>
    <w:rsid w:val="002617E9"/>
    <w:rsid w:val="00261C46"/>
    <w:rsid w:val="0026470D"/>
    <w:rsid w:val="00264FED"/>
    <w:rsid w:val="002651E3"/>
    <w:rsid w:val="00267ECC"/>
    <w:rsid w:val="002777DA"/>
    <w:rsid w:val="00277B29"/>
    <w:rsid w:val="002A5743"/>
    <w:rsid w:val="002B1210"/>
    <w:rsid w:val="002C2479"/>
    <w:rsid w:val="002C2979"/>
    <w:rsid w:val="002D22B0"/>
    <w:rsid w:val="002D2671"/>
    <w:rsid w:val="002D6019"/>
    <w:rsid w:val="002D763E"/>
    <w:rsid w:val="002E0472"/>
    <w:rsid w:val="002E259F"/>
    <w:rsid w:val="002F012B"/>
    <w:rsid w:val="002F1220"/>
    <w:rsid w:val="002F23E6"/>
    <w:rsid w:val="002F3B17"/>
    <w:rsid w:val="002F499D"/>
    <w:rsid w:val="00300FAF"/>
    <w:rsid w:val="00301E04"/>
    <w:rsid w:val="00312855"/>
    <w:rsid w:val="00320A93"/>
    <w:rsid w:val="0032340D"/>
    <w:rsid w:val="00323741"/>
    <w:rsid w:val="00323C92"/>
    <w:rsid w:val="0032653B"/>
    <w:rsid w:val="00327F3B"/>
    <w:rsid w:val="00331301"/>
    <w:rsid w:val="00343B50"/>
    <w:rsid w:val="00345A1C"/>
    <w:rsid w:val="00366729"/>
    <w:rsid w:val="0037715F"/>
    <w:rsid w:val="00377765"/>
    <w:rsid w:val="003804AB"/>
    <w:rsid w:val="00390169"/>
    <w:rsid w:val="00392F5A"/>
    <w:rsid w:val="003940CC"/>
    <w:rsid w:val="003A3346"/>
    <w:rsid w:val="003A7030"/>
    <w:rsid w:val="003A7992"/>
    <w:rsid w:val="003B5CCA"/>
    <w:rsid w:val="003B6340"/>
    <w:rsid w:val="003C4258"/>
    <w:rsid w:val="003C4306"/>
    <w:rsid w:val="003D0D04"/>
    <w:rsid w:val="003D3F0D"/>
    <w:rsid w:val="003D6E59"/>
    <w:rsid w:val="0040352D"/>
    <w:rsid w:val="00410C4E"/>
    <w:rsid w:val="00421914"/>
    <w:rsid w:val="00421E81"/>
    <w:rsid w:val="0043065C"/>
    <w:rsid w:val="0044252D"/>
    <w:rsid w:val="00446CCB"/>
    <w:rsid w:val="00450602"/>
    <w:rsid w:val="00451D2E"/>
    <w:rsid w:val="00473EEA"/>
    <w:rsid w:val="00474032"/>
    <w:rsid w:val="00493413"/>
    <w:rsid w:val="004936CC"/>
    <w:rsid w:val="004A3C84"/>
    <w:rsid w:val="004B25E0"/>
    <w:rsid w:val="004B2D4B"/>
    <w:rsid w:val="004B45B0"/>
    <w:rsid w:val="004C22BC"/>
    <w:rsid w:val="004D3742"/>
    <w:rsid w:val="004D5929"/>
    <w:rsid w:val="004E1595"/>
    <w:rsid w:val="004E1FB1"/>
    <w:rsid w:val="004F7910"/>
    <w:rsid w:val="00502247"/>
    <w:rsid w:val="00502404"/>
    <w:rsid w:val="00507F2E"/>
    <w:rsid w:val="005143A3"/>
    <w:rsid w:val="005166DE"/>
    <w:rsid w:val="00521496"/>
    <w:rsid w:val="005226D0"/>
    <w:rsid w:val="00524AD8"/>
    <w:rsid w:val="00524D0C"/>
    <w:rsid w:val="00526B68"/>
    <w:rsid w:val="00527BFA"/>
    <w:rsid w:val="005364A7"/>
    <w:rsid w:val="00537580"/>
    <w:rsid w:val="00554968"/>
    <w:rsid w:val="005645E6"/>
    <w:rsid w:val="00566024"/>
    <w:rsid w:val="005700EF"/>
    <w:rsid w:val="00573B77"/>
    <w:rsid w:val="00574481"/>
    <w:rsid w:val="00584854"/>
    <w:rsid w:val="0058714A"/>
    <w:rsid w:val="005933AB"/>
    <w:rsid w:val="005A043F"/>
    <w:rsid w:val="005A1555"/>
    <w:rsid w:val="005A26F0"/>
    <w:rsid w:val="005A4465"/>
    <w:rsid w:val="005A6EEB"/>
    <w:rsid w:val="005B097F"/>
    <w:rsid w:val="005B21EB"/>
    <w:rsid w:val="005B2A24"/>
    <w:rsid w:val="005B402D"/>
    <w:rsid w:val="005B7157"/>
    <w:rsid w:val="005D114F"/>
    <w:rsid w:val="005E166C"/>
    <w:rsid w:val="005E5624"/>
    <w:rsid w:val="005E775D"/>
    <w:rsid w:val="005F28E1"/>
    <w:rsid w:val="005F72DD"/>
    <w:rsid w:val="006121C4"/>
    <w:rsid w:val="00617C71"/>
    <w:rsid w:val="0062723F"/>
    <w:rsid w:val="00630DDD"/>
    <w:rsid w:val="006368E8"/>
    <w:rsid w:val="00637160"/>
    <w:rsid w:val="006400F8"/>
    <w:rsid w:val="00640898"/>
    <w:rsid w:val="00644446"/>
    <w:rsid w:val="006445DA"/>
    <w:rsid w:val="006458B3"/>
    <w:rsid w:val="0065174D"/>
    <w:rsid w:val="00655435"/>
    <w:rsid w:val="00656DE6"/>
    <w:rsid w:val="006625CF"/>
    <w:rsid w:val="00664A56"/>
    <w:rsid w:val="00665799"/>
    <w:rsid w:val="00665E7F"/>
    <w:rsid w:val="00672DAE"/>
    <w:rsid w:val="0068417A"/>
    <w:rsid w:val="00687EE1"/>
    <w:rsid w:val="006906D5"/>
    <w:rsid w:val="00691DEB"/>
    <w:rsid w:val="006963A7"/>
    <w:rsid w:val="006B670B"/>
    <w:rsid w:val="006D4F53"/>
    <w:rsid w:val="006D5064"/>
    <w:rsid w:val="006D5B4D"/>
    <w:rsid w:val="006E088C"/>
    <w:rsid w:val="006E37E4"/>
    <w:rsid w:val="006E6F19"/>
    <w:rsid w:val="006F1D97"/>
    <w:rsid w:val="006F4765"/>
    <w:rsid w:val="00703C29"/>
    <w:rsid w:val="00703FD1"/>
    <w:rsid w:val="007073AD"/>
    <w:rsid w:val="00716ECF"/>
    <w:rsid w:val="0072225E"/>
    <w:rsid w:val="00731C60"/>
    <w:rsid w:val="00732621"/>
    <w:rsid w:val="00734BC8"/>
    <w:rsid w:val="00747789"/>
    <w:rsid w:val="00747C61"/>
    <w:rsid w:val="0075273E"/>
    <w:rsid w:val="00766410"/>
    <w:rsid w:val="00766886"/>
    <w:rsid w:val="007731D0"/>
    <w:rsid w:val="0077764E"/>
    <w:rsid w:val="00782615"/>
    <w:rsid w:val="00782C58"/>
    <w:rsid w:val="00795C58"/>
    <w:rsid w:val="007972D7"/>
    <w:rsid w:val="007A1BE4"/>
    <w:rsid w:val="007A24D4"/>
    <w:rsid w:val="007A4D19"/>
    <w:rsid w:val="007A69C9"/>
    <w:rsid w:val="007C4D2C"/>
    <w:rsid w:val="007C566D"/>
    <w:rsid w:val="007C76CF"/>
    <w:rsid w:val="007E51B2"/>
    <w:rsid w:val="007E7EE3"/>
    <w:rsid w:val="007F2A6B"/>
    <w:rsid w:val="007F42A7"/>
    <w:rsid w:val="007F4A64"/>
    <w:rsid w:val="007F53EF"/>
    <w:rsid w:val="008036E2"/>
    <w:rsid w:val="00806D44"/>
    <w:rsid w:val="00816713"/>
    <w:rsid w:val="008267E2"/>
    <w:rsid w:val="00826BDA"/>
    <w:rsid w:val="008311B8"/>
    <w:rsid w:val="00831328"/>
    <w:rsid w:val="008376A7"/>
    <w:rsid w:val="008472C2"/>
    <w:rsid w:val="00862F8B"/>
    <w:rsid w:val="00867015"/>
    <w:rsid w:val="00872A50"/>
    <w:rsid w:val="00874BB8"/>
    <w:rsid w:val="0088484F"/>
    <w:rsid w:val="0088546B"/>
    <w:rsid w:val="00893413"/>
    <w:rsid w:val="00897B27"/>
    <w:rsid w:val="008A1830"/>
    <w:rsid w:val="008B0C28"/>
    <w:rsid w:val="008B7E91"/>
    <w:rsid w:val="008D42C7"/>
    <w:rsid w:val="008D73C7"/>
    <w:rsid w:val="008E3D92"/>
    <w:rsid w:val="008E71C5"/>
    <w:rsid w:val="008F0E3D"/>
    <w:rsid w:val="008F58EC"/>
    <w:rsid w:val="009010B9"/>
    <w:rsid w:val="00907618"/>
    <w:rsid w:val="00925582"/>
    <w:rsid w:val="00937D36"/>
    <w:rsid w:val="00946458"/>
    <w:rsid w:val="009507EA"/>
    <w:rsid w:val="00961124"/>
    <w:rsid w:val="00961423"/>
    <w:rsid w:val="009622E1"/>
    <w:rsid w:val="00962B16"/>
    <w:rsid w:val="00963C17"/>
    <w:rsid w:val="00966752"/>
    <w:rsid w:val="00970224"/>
    <w:rsid w:val="00970370"/>
    <w:rsid w:val="009713B2"/>
    <w:rsid w:val="00976749"/>
    <w:rsid w:val="009802C6"/>
    <w:rsid w:val="00980654"/>
    <w:rsid w:val="0098519E"/>
    <w:rsid w:val="009940EC"/>
    <w:rsid w:val="0099466D"/>
    <w:rsid w:val="00994A45"/>
    <w:rsid w:val="009954FB"/>
    <w:rsid w:val="00997141"/>
    <w:rsid w:val="009A5551"/>
    <w:rsid w:val="009B0FA4"/>
    <w:rsid w:val="009D1FFA"/>
    <w:rsid w:val="009D34FB"/>
    <w:rsid w:val="009D5B39"/>
    <w:rsid w:val="009D6105"/>
    <w:rsid w:val="009E0F94"/>
    <w:rsid w:val="009E3895"/>
    <w:rsid w:val="009E6BD6"/>
    <w:rsid w:val="009F0B2E"/>
    <w:rsid w:val="009F1B21"/>
    <w:rsid w:val="009F23F1"/>
    <w:rsid w:val="00A205DB"/>
    <w:rsid w:val="00A20E4F"/>
    <w:rsid w:val="00A301ED"/>
    <w:rsid w:val="00A30FEC"/>
    <w:rsid w:val="00A41B8B"/>
    <w:rsid w:val="00A43336"/>
    <w:rsid w:val="00A45D2C"/>
    <w:rsid w:val="00A50A0E"/>
    <w:rsid w:val="00A51B59"/>
    <w:rsid w:val="00A56165"/>
    <w:rsid w:val="00A607DA"/>
    <w:rsid w:val="00A60FB0"/>
    <w:rsid w:val="00AA28D4"/>
    <w:rsid w:val="00AB56CA"/>
    <w:rsid w:val="00AC01D9"/>
    <w:rsid w:val="00AC04E0"/>
    <w:rsid w:val="00AC2340"/>
    <w:rsid w:val="00AC6711"/>
    <w:rsid w:val="00AD2312"/>
    <w:rsid w:val="00AD50F3"/>
    <w:rsid w:val="00B02F86"/>
    <w:rsid w:val="00B14D49"/>
    <w:rsid w:val="00B15C50"/>
    <w:rsid w:val="00B2019A"/>
    <w:rsid w:val="00B373B1"/>
    <w:rsid w:val="00B400C7"/>
    <w:rsid w:val="00B63AE0"/>
    <w:rsid w:val="00B63C62"/>
    <w:rsid w:val="00B726A6"/>
    <w:rsid w:val="00B74141"/>
    <w:rsid w:val="00B81190"/>
    <w:rsid w:val="00B8286B"/>
    <w:rsid w:val="00B86458"/>
    <w:rsid w:val="00B94A79"/>
    <w:rsid w:val="00B95AAC"/>
    <w:rsid w:val="00B978A1"/>
    <w:rsid w:val="00BA05BF"/>
    <w:rsid w:val="00BA173D"/>
    <w:rsid w:val="00BA4CB0"/>
    <w:rsid w:val="00BB385D"/>
    <w:rsid w:val="00BB45ED"/>
    <w:rsid w:val="00BB6FF1"/>
    <w:rsid w:val="00BC217F"/>
    <w:rsid w:val="00BC527A"/>
    <w:rsid w:val="00BC59B9"/>
    <w:rsid w:val="00BD15B6"/>
    <w:rsid w:val="00BE12A8"/>
    <w:rsid w:val="00BE1CEB"/>
    <w:rsid w:val="00BF109A"/>
    <w:rsid w:val="00BF6FD3"/>
    <w:rsid w:val="00C057A2"/>
    <w:rsid w:val="00C22F12"/>
    <w:rsid w:val="00C247D9"/>
    <w:rsid w:val="00C37DD1"/>
    <w:rsid w:val="00C52362"/>
    <w:rsid w:val="00C768EB"/>
    <w:rsid w:val="00C9043E"/>
    <w:rsid w:val="00CA16EF"/>
    <w:rsid w:val="00CA1E68"/>
    <w:rsid w:val="00CB00A1"/>
    <w:rsid w:val="00CC257B"/>
    <w:rsid w:val="00CD20D2"/>
    <w:rsid w:val="00CD50FF"/>
    <w:rsid w:val="00CE086A"/>
    <w:rsid w:val="00CE1F28"/>
    <w:rsid w:val="00CE1F94"/>
    <w:rsid w:val="00CE1FA6"/>
    <w:rsid w:val="00CE4CA0"/>
    <w:rsid w:val="00CF38A3"/>
    <w:rsid w:val="00CF4028"/>
    <w:rsid w:val="00CF43C4"/>
    <w:rsid w:val="00D02E8B"/>
    <w:rsid w:val="00D03223"/>
    <w:rsid w:val="00D12A97"/>
    <w:rsid w:val="00D26AE8"/>
    <w:rsid w:val="00D33B65"/>
    <w:rsid w:val="00D400B6"/>
    <w:rsid w:val="00D42B35"/>
    <w:rsid w:val="00D50D10"/>
    <w:rsid w:val="00D517D3"/>
    <w:rsid w:val="00D53182"/>
    <w:rsid w:val="00D56247"/>
    <w:rsid w:val="00D57C80"/>
    <w:rsid w:val="00D67BFD"/>
    <w:rsid w:val="00D842C3"/>
    <w:rsid w:val="00D86634"/>
    <w:rsid w:val="00D94F1E"/>
    <w:rsid w:val="00DA7D2B"/>
    <w:rsid w:val="00DC2FAB"/>
    <w:rsid w:val="00DC305B"/>
    <w:rsid w:val="00DC4361"/>
    <w:rsid w:val="00DC5E1E"/>
    <w:rsid w:val="00DD48C6"/>
    <w:rsid w:val="00DE4F97"/>
    <w:rsid w:val="00DE650D"/>
    <w:rsid w:val="00DF6B3E"/>
    <w:rsid w:val="00E01F94"/>
    <w:rsid w:val="00E033D0"/>
    <w:rsid w:val="00E21108"/>
    <w:rsid w:val="00E26C32"/>
    <w:rsid w:val="00E42389"/>
    <w:rsid w:val="00E43107"/>
    <w:rsid w:val="00E5405A"/>
    <w:rsid w:val="00E55E33"/>
    <w:rsid w:val="00E61D12"/>
    <w:rsid w:val="00E661D2"/>
    <w:rsid w:val="00E71917"/>
    <w:rsid w:val="00E73844"/>
    <w:rsid w:val="00E74915"/>
    <w:rsid w:val="00E75830"/>
    <w:rsid w:val="00E95335"/>
    <w:rsid w:val="00E96B66"/>
    <w:rsid w:val="00EA5387"/>
    <w:rsid w:val="00EB7B2B"/>
    <w:rsid w:val="00EC7ABC"/>
    <w:rsid w:val="00ED1E9E"/>
    <w:rsid w:val="00ED2E24"/>
    <w:rsid w:val="00ED585D"/>
    <w:rsid w:val="00EE07C4"/>
    <w:rsid w:val="00EE422C"/>
    <w:rsid w:val="00EE4D5F"/>
    <w:rsid w:val="00EF0BE1"/>
    <w:rsid w:val="00EF35FF"/>
    <w:rsid w:val="00EF64A8"/>
    <w:rsid w:val="00F1030F"/>
    <w:rsid w:val="00F13E8D"/>
    <w:rsid w:val="00F1637A"/>
    <w:rsid w:val="00F17421"/>
    <w:rsid w:val="00F2700C"/>
    <w:rsid w:val="00F33F53"/>
    <w:rsid w:val="00F40107"/>
    <w:rsid w:val="00F42E82"/>
    <w:rsid w:val="00F47CD2"/>
    <w:rsid w:val="00F50561"/>
    <w:rsid w:val="00F50B89"/>
    <w:rsid w:val="00F52719"/>
    <w:rsid w:val="00F55C7A"/>
    <w:rsid w:val="00F66B02"/>
    <w:rsid w:val="00F66F61"/>
    <w:rsid w:val="00F70967"/>
    <w:rsid w:val="00F7216C"/>
    <w:rsid w:val="00F81FB2"/>
    <w:rsid w:val="00F950DF"/>
    <w:rsid w:val="00F95D47"/>
    <w:rsid w:val="00FA35FE"/>
    <w:rsid w:val="00FB2FAC"/>
    <w:rsid w:val="00FC3882"/>
    <w:rsid w:val="00FC4A3A"/>
    <w:rsid w:val="00FC51D8"/>
    <w:rsid w:val="00FC6A1F"/>
    <w:rsid w:val="00FC7C1D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List_aplikace_Microsoft_Excel1.xlsx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Tom\MyData\TFSoft\projekty-02-rozpracovane\GYM-Policka\009-EXPOZ-sablony-prac_listy_a_navody\EXPOZ-Pracovni_list_reseny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D9BF3-9B8D-46CA-B520-E739E90B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EXPOZ-Pracovni_list_reseny-sablona-v02-r03.dotx</Template>
  <TotalTime>15</TotalTime>
  <Pages>4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2553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21</cp:revision>
  <cp:lastPrinted>2012-10-11T13:42:00Z</cp:lastPrinted>
  <dcterms:created xsi:type="dcterms:W3CDTF">2012-12-03T21:47:00Z</dcterms:created>
  <dcterms:modified xsi:type="dcterms:W3CDTF">2012-12-08T15:46:00Z</dcterms:modified>
</cp:coreProperties>
</file>